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4C00F22A" w:rsidR="00733A11" w:rsidRPr="005517A7" w:rsidRDefault="00733A11" w:rsidP="00DC5013">
      <w:pPr>
        <w:jc w:val="center"/>
        <w:rPr>
          <w:rFonts w:asciiTheme="minorHAnsi" w:hAnsiTheme="minorHAnsi" w:cstheme="minorHAnsi"/>
          <w:b/>
          <w:bCs/>
        </w:rPr>
      </w:pPr>
      <w:r w:rsidRPr="005517A7">
        <w:rPr>
          <w:rFonts w:ascii="Calibri" w:hAnsi="Calibri" w:cs="Calibri"/>
          <w:b/>
          <w:bCs/>
        </w:rPr>
        <w:t xml:space="preserve">PREGÃO ELETRÔNICO </w:t>
      </w:r>
      <w:r w:rsidRPr="005517A7">
        <w:rPr>
          <w:rFonts w:asciiTheme="minorHAnsi" w:hAnsiTheme="minorHAnsi" w:cstheme="minorHAnsi"/>
          <w:b/>
          <w:bCs/>
        </w:rPr>
        <w:t xml:space="preserve">EDITAL Nº </w:t>
      </w:r>
      <w:r w:rsidR="005517A7" w:rsidRPr="005517A7">
        <w:rPr>
          <w:rFonts w:asciiTheme="minorHAnsi" w:hAnsiTheme="minorHAnsi" w:cstheme="minorHAnsi"/>
          <w:b/>
        </w:rPr>
        <w:t>1223</w:t>
      </w:r>
      <w:r w:rsidR="00DB64CE" w:rsidRPr="005517A7">
        <w:rPr>
          <w:rFonts w:asciiTheme="minorHAnsi" w:hAnsiTheme="minorHAnsi" w:cstheme="minorHAnsi"/>
          <w:b/>
        </w:rPr>
        <w:t>/</w:t>
      </w:r>
      <w:r w:rsidR="00170C9D" w:rsidRPr="005517A7">
        <w:rPr>
          <w:rFonts w:asciiTheme="minorHAnsi" w:hAnsiTheme="minorHAnsi" w:cstheme="minorHAnsi"/>
          <w:b/>
        </w:rPr>
        <w:t>2024</w:t>
      </w:r>
    </w:p>
    <w:p w14:paraId="0F1DE896" w14:textId="77777777" w:rsidR="00972B5B" w:rsidRPr="005517A7" w:rsidRDefault="00972B5B">
      <w:pPr>
        <w:jc w:val="center"/>
        <w:rPr>
          <w:rFonts w:ascii="Calibri" w:hAnsi="Calibri" w:cs="Calibri"/>
          <w:b/>
          <w:bCs/>
        </w:rPr>
      </w:pPr>
    </w:p>
    <w:p w14:paraId="7DDCAE09" w14:textId="2AD3C102" w:rsidR="00FE4B45" w:rsidRPr="00937F04" w:rsidRDefault="00733A11" w:rsidP="00FE4B45">
      <w:pPr>
        <w:tabs>
          <w:tab w:val="left" w:pos="2552"/>
        </w:tabs>
        <w:jc w:val="both"/>
        <w:rPr>
          <w:rFonts w:ascii="Calibri" w:hAnsi="Calibri" w:cs="Calibri"/>
        </w:rPr>
      </w:pPr>
      <w:r w:rsidRPr="005517A7">
        <w:rPr>
          <w:rFonts w:ascii="Calibri" w:hAnsi="Calibri" w:cs="Calibri"/>
        </w:rPr>
        <w:t xml:space="preserve">A </w:t>
      </w:r>
      <w:r w:rsidR="00936C00" w:rsidRPr="005517A7">
        <w:rPr>
          <w:rFonts w:ascii="Calibri" w:hAnsi="Calibri" w:cs="Calibri"/>
          <w:b/>
        </w:rPr>
        <w:t>FUNDAÇÃO UNIVERSIDADE DO ESTADO</w:t>
      </w:r>
      <w:r w:rsidR="003C57D8" w:rsidRPr="005517A7">
        <w:rPr>
          <w:rFonts w:ascii="Calibri" w:hAnsi="Calibri" w:cs="Calibri"/>
          <w:b/>
        </w:rPr>
        <w:t xml:space="preserve"> </w:t>
      </w:r>
      <w:r w:rsidR="00936C00" w:rsidRPr="005517A7">
        <w:rPr>
          <w:rFonts w:ascii="Calibri" w:hAnsi="Calibri" w:cs="Calibri"/>
          <w:b/>
        </w:rPr>
        <w:t>DE SANTA CATARINA</w:t>
      </w:r>
      <w:r w:rsidR="00936C00" w:rsidRPr="005517A7">
        <w:rPr>
          <w:rFonts w:ascii="Calibri" w:hAnsi="Calibri" w:cs="Calibri"/>
        </w:rPr>
        <w:t xml:space="preserve">, </w:t>
      </w:r>
      <w:r w:rsidR="00AB23E9" w:rsidRPr="005517A7">
        <w:rPr>
          <w:rFonts w:ascii="Calibri" w:hAnsi="Calibri" w:cs="Calibri"/>
        </w:rPr>
        <w:t xml:space="preserve">com sede na Av. Madre </w:t>
      </w:r>
      <w:proofErr w:type="spellStart"/>
      <w:r w:rsidR="00AB23E9" w:rsidRPr="005517A7">
        <w:rPr>
          <w:rFonts w:ascii="Calibri" w:hAnsi="Calibri" w:cs="Calibri"/>
        </w:rPr>
        <w:t>Benvenuta</w:t>
      </w:r>
      <w:proofErr w:type="spellEnd"/>
      <w:r w:rsidR="00AB23E9" w:rsidRPr="005517A7">
        <w:rPr>
          <w:rFonts w:ascii="Calibri" w:hAnsi="Calibri" w:cs="Calibri"/>
        </w:rPr>
        <w:t xml:space="preserve">, nº 2007, </w:t>
      </w:r>
      <w:proofErr w:type="spellStart"/>
      <w:r w:rsidR="00AB23E9" w:rsidRPr="005517A7">
        <w:rPr>
          <w:rFonts w:ascii="Calibri" w:hAnsi="Calibri" w:cs="Calibri"/>
        </w:rPr>
        <w:t>Itacorubi</w:t>
      </w:r>
      <w:proofErr w:type="spellEnd"/>
      <w:r w:rsidR="00AB23E9" w:rsidRPr="005517A7">
        <w:rPr>
          <w:rFonts w:ascii="Calibri" w:hAnsi="Calibri" w:cs="Calibri"/>
        </w:rPr>
        <w:t>, Florianópolis/SC, inscrita</w:t>
      </w:r>
      <w:r w:rsidR="00AB23E9" w:rsidRPr="005517A7">
        <w:t xml:space="preserve"> </w:t>
      </w:r>
      <w:r w:rsidR="00AB23E9" w:rsidRPr="005517A7">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517A7" w:rsidRPr="005517A7">
            <w:rPr>
              <w:rFonts w:asciiTheme="minorHAnsi" w:hAnsiTheme="minorHAnsi" w:cstheme="minorHAnsi"/>
            </w:rPr>
            <w:t>da Coordenadoria de Licitações e Compras da Reitoria</w:t>
          </w:r>
        </w:sdtContent>
      </w:sdt>
      <w:r w:rsidR="00AB23E9" w:rsidRPr="005517A7">
        <w:rPr>
          <w:rFonts w:ascii="Calibri" w:hAnsi="Calibri" w:cs="Calibri"/>
        </w:rPr>
        <w:t xml:space="preserve">, </w:t>
      </w:r>
      <w:r w:rsidRPr="005517A7">
        <w:rPr>
          <w:rFonts w:ascii="Calibri" w:hAnsi="Calibri" w:cs="Calibri"/>
        </w:rPr>
        <w:t xml:space="preserve">torna público que fará realizar licitação na modalidade </w:t>
      </w:r>
      <w:r w:rsidR="00AB23E9" w:rsidRPr="005517A7">
        <w:rPr>
          <w:rFonts w:ascii="Calibri" w:hAnsi="Calibri" w:cs="Calibri"/>
        </w:rPr>
        <w:t>P</w:t>
      </w:r>
      <w:r w:rsidRPr="005517A7">
        <w:rPr>
          <w:rFonts w:ascii="Calibri" w:hAnsi="Calibri" w:cs="Calibri"/>
        </w:rPr>
        <w:t xml:space="preserve">regão </w:t>
      </w:r>
      <w:r w:rsidR="00AB23E9" w:rsidRPr="005517A7">
        <w:rPr>
          <w:rFonts w:ascii="Calibri" w:hAnsi="Calibri" w:cs="Calibri"/>
        </w:rPr>
        <w:t>E</w:t>
      </w:r>
      <w:r w:rsidRPr="005517A7">
        <w:rPr>
          <w:rFonts w:ascii="Calibri" w:hAnsi="Calibri" w:cs="Calibri"/>
        </w:rPr>
        <w:t>letrônico</w:t>
      </w:r>
      <w:r w:rsidR="00CB6577" w:rsidRPr="005517A7">
        <w:rPr>
          <w:rFonts w:ascii="Calibri" w:hAnsi="Calibri" w:cs="Calibri"/>
        </w:rPr>
        <w:t xml:space="preserve"> com o modo de disputa</w:t>
      </w:r>
      <w:r w:rsidR="00CB6577" w:rsidRPr="005517A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517A7" w:rsidRPr="005517A7">
            <w:rPr>
              <w:rFonts w:asciiTheme="minorHAnsi" w:hAnsiTheme="minorHAnsi" w:cstheme="minorHAnsi"/>
            </w:rPr>
            <w:t>Aberto</w:t>
          </w:r>
        </w:sdtContent>
      </w:sdt>
      <w:r w:rsidR="00CB6577" w:rsidRPr="005517A7">
        <w:rPr>
          <w:rFonts w:ascii="Calibri" w:hAnsi="Calibri" w:cs="Calibri"/>
        </w:rPr>
        <w:t xml:space="preserve"> e </w:t>
      </w:r>
      <w:r w:rsidR="007D78C9" w:rsidRPr="005517A7">
        <w:rPr>
          <w:rFonts w:ascii="Calibri" w:hAnsi="Calibri" w:cs="Calibri"/>
        </w:rPr>
        <w:t xml:space="preserve">com critério de julgamento de </w:t>
      </w:r>
      <w:r w:rsidR="007D78C9" w:rsidRPr="005517A7">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517A7" w:rsidRPr="005517A7">
            <w:rPr>
              <w:rFonts w:asciiTheme="minorHAnsi" w:hAnsiTheme="minorHAnsi" w:cstheme="minorHAnsi"/>
            </w:rPr>
            <w:t>por lote</w:t>
          </w:r>
        </w:sdtContent>
      </w:sdt>
      <w:r w:rsidR="007D78C9" w:rsidRPr="005517A7">
        <w:rPr>
          <w:rFonts w:asciiTheme="minorHAnsi" w:hAnsiTheme="minorHAnsi" w:cstheme="minorHAnsi"/>
        </w:rPr>
        <w:t xml:space="preserve">, </w:t>
      </w:r>
      <w:r w:rsidR="00661F91" w:rsidRPr="005517A7">
        <w:rPr>
          <w:rFonts w:asciiTheme="minorHAnsi" w:hAnsiTheme="minorHAnsi" w:cstheme="minorHAnsi"/>
        </w:rPr>
        <w:t>para</w:t>
      </w:r>
      <w:r w:rsidR="00661F91" w:rsidRPr="005517A7">
        <w:rPr>
          <w:rFonts w:ascii="Calibri" w:hAnsi="Calibri" w:cs="Calibri"/>
        </w:rPr>
        <w:t xml:space="preserve"> selecionar proposta objetivando o </w:t>
      </w:r>
      <w:r w:rsidR="00661F91" w:rsidRPr="005517A7">
        <w:rPr>
          <w:rFonts w:ascii="Calibri" w:hAnsi="Calibri" w:cs="Calibri"/>
          <w:b/>
          <w:bCs/>
        </w:rPr>
        <w:t>REGISTRO DE PREÇOS</w:t>
      </w:r>
      <w:r w:rsidRPr="005517A7">
        <w:rPr>
          <w:rFonts w:ascii="Calibri" w:hAnsi="Calibri" w:cs="Calibri"/>
        </w:rPr>
        <w:t xml:space="preserve">, </w:t>
      </w:r>
      <w:r w:rsidR="00022519" w:rsidRPr="005517A7">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59DBCD14"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AE090C" w:rsidRPr="00AE090C">
        <w:rPr>
          <w:rFonts w:ascii="Calibri" w:hAnsi="Calibri" w:cs="Calibri"/>
          <w:b/>
        </w:rPr>
        <w:t>AQUISIÇÃO DE LICENÇAS DE SOFTWARES PARA A UDESC</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0E042269" w14:textId="7D3E9941" w:rsidR="006F0DFF" w:rsidRDefault="006F0DFF" w:rsidP="006F0DFF">
      <w:pPr>
        <w:jc w:val="center"/>
        <w:rPr>
          <w:rFonts w:ascii="Calibri" w:hAnsi="Calibri"/>
          <w:b/>
          <w:highlight w:val="yellow"/>
        </w:rPr>
      </w:pPr>
      <w:r>
        <w:rPr>
          <w:rFonts w:ascii="Calibri" w:hAnsi="Calibri"/>
          <w:b/>
          <w:highlight w:val="yellow"/>
        </w:rPr>
        <w:t xml:space="preserve">LOTES </w:t>
      </w:r>
      <w:r w:rsidRPr="00D019CC">
        <w:rPr>
          <w:rFonts w:ascii="Calibri" w:hAnsi="Calibri"/>
          <w:b/>
          <w:highlight w:val="yellow"/>
        </w:rPr>
        <w:t>EXCLUSIVO</w:t>
      </w:r>
      <w:r>
        <w:rPr>
          <w:rFonts w:ascii="Calibri" w:hAnsi="Calibri"/>
          <w:b/>
          <w:highlight w:val="yellow"/>
        </w:rPr>
        <w:t>S</w:t>
      </w:r>
      <w:r w:rsidRPr="00D019CC">
        <w:rPr>
          <w:rFonts w:ascii="Calibri" w:hAnsi="Calibri"/>
          <w:b/>
          <w:highlight w:val="yellow"/>
        </w:rPr>
        <w:t xml:space="preserve"> PARA MICROEMPRESAS E EMPRESAS DE PEQUENO </w:t>
      </w:r>
      <w:r w:rsidRPr="00DB5D35">
        <w:rPr>
          <w:rFonts w:ascii="Calibri" w:hAnsi="Calibri"/>
          <w:b/>
          <w:highlight w:val="yellow"/>
        </w:rPr>
        <w:t>PORTE</w:t>
      </w:r>
      <w:r w:rsidR="005517A7">
        <w:rPr>
          <w:rFonts w:ascii="Calibri" w:hAnsi="Calibri"/>
          <w:b/>
          <w:highlight w:val="yellow"/>
        </w:rPr>
        <w:t>, EXCETO</w:t>
      </w:r>
      <w:r w:rsidR="00B26DBC">
        <w:rPr>
          <w:rFonts w:ascii="Calibri" w:hAnsi="Calibri"/>
          <w:b/>
          <w:highlight w:val="yellow"/>
        </w:rPr>
        <w:t xml:space="preserve"> PARA OS LOTES 01, 05, 09, 11, 14, 18 E 20.</w:t>
      </w:r>
    </w:p>
    <w:p w14:paraId="4C12F171" w14:textId="28B08095" w:rsidR="00AA13C7" w:rsidRPr="00FE4B45" w:rsidRDefault="00AA13C7">
      <w:pPr>
        <w:jc w:val="both"/>
        <w:rPr>
          <w:rFonts w:ascii="Calibri" w:hAnsi="Calibri" w:cs="Calibri"/>
          <w:b/>
          <w:bCs/>
        </w:rPr>
      </w:pPr>
    </w:p>
    <w:p w14:paraId="0DC54C14" w14:textId="77777777" w:rsidR="00733A11" w:rsidRPr="00AE090C" w:rsidRDefault="00733A11">
      <w:pPr>
        <w:jc w:val="both"/>
        <w:rPr>
          <w:rFonts w:ascii="Calibri" w:hAnsi="Calibri" w:cs="Calibri"/>
          <w:b/>
          <w:bCs/>
        </w:rPr>
      </w:pPr>
      <w:r w:rsidRPr="00AE090C">
        <w:rPr>
          <w:rFonts w:ascii="Calibri" w:hAnsi="Calibri" w:cs="Calibri"/>
          <w:b/>
          <w:bCs/>
        </w:rPr>
        <w:t>FORMALIZAÇÃO DE CONSULTAS:</w:t>
      </w:r>
    </w:p>
    <w:p w14:paraId="65044E71" w14:textId="77777777" w:rsidR="00733A11" w:rsidRPr="00AE090C" w:rsidRDefault="00733A11">
      <w:pPr>
        <w:pStyle w:val="Contedodoquadro"/>
        <w:rPr>
          <w:rFonts w:asciiTheme="minorHAnsi" w:hAnsiTheme="minorHAnsi" w:cstheme="minorHAnsi"/>
          <w:b/>
          <w:bCs/>
        </w:rPr>
      </w:pPr>
      <w:r w:rsidRPr="00AE090C">
        <w:rPr>
          <w:rFonts w:ascii="Calibri" w:hAnsi="Calibri" w:cs="Calibri"/>
          <w:b/>
        </w:rPr>
        <w:t>site:</w:t>
      </w:r>
      <w:r w:rsidRPr="00AE090C">
        <w:rPr>
          <w:rFonts w:ascii="Calibri" w:hAnsi="Calibri" w:cs="Calibri"/>
          <w:bCs/>
        </w:rPr>
        <w:t xml:space="preserve"> </w:t>
      </w:r>
      <w:hyperlink r:id="rId8" w:history="1">
        <w:r w:rsidRPr="00AE090C">
          <w:rPr>
            <w:rStyle w:val="Hyperlink"/>
            <w:rFonts w:asciiTheme="minorHAnsi" w:hAnsiTheme="minorHAnsi" w:cstheme="minorHAnsi"/>
          </w:rPr>
          <w:t>http://e-lic.sc.gov.br/</w:t>
        </w:r>
      </w:hyperlink>
    </w:p>
    <w:p w14:paraId="71422136" w14:textId="77D8A589" w:rsidR="00733A11" w:rsidRPr="00AE090C" w:rsidRDefault="00733A11">
      <w:pPr>
        <w:pStyle w:val="Contedodoquadro"/>
        <w:rPr>
          <w:rFonts w:asciiTheme="minorHAnsi" w:hAnsiTheme="minorHAnsi" w:cstheme="minorHAnsi"/>
          <w:szCs w:val="24"/>
        </w:rPr>
      </w:pPr>
      <w:r w:rsidRPr="00AE090C">
        <w:rPr>
          <w:rFonts w:asciiTheme="minorHAnsi" w:hAnsiTheme="minorHAnsi" w:cstheme="minorHAnsi"/>
          <w:b/>
          <w:bCs/>
        </w:rPr>
        <w:t>e-mail:</w:t>
      </w:r>
      <w:r w:rsidRPr="00AE090C">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5517A7" w:rsidRPr="00AE090C">
            <w:rPr>
              <w:rFonts w:asciiTheme="minorHAnsi" w:hAnsiTheme="minorHAnsi" w:cstheme="minorHAnsi"/>
            </w:rPr>
            <w:t>licita@udesc.br</w:t>
          </w:r>
        </w:sdtContent>
      </w:sdt>
    </w:p>
    <w:p w14:paraId="1100FE7E" w14:textId="77777777" w:rsidR="00AB23E9" w:rsidRPr="00AE090C"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AE090C">
        <w:rPr>
          <w:rFonts w:ascii="Calibri" w:hAnsi="Calibri" w:cs="Calibri"/>
          <w:b/>
        </w:rPr>
        <w:t>1 – DISPOSIÇÕES PRELIMINARES</w:t>
      </w:r>
    </w:p>
    <w:p w14:paraId="40C68C36" w14:textId="387EDC1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9-20T00:00:00Z">
            <w:dateFormat w:val="dd/MM/yyyy"/>
            <w:lid w:val="pt-BR"/>
            <w:storeMappedDataAs w:val="dateTime"/>
            <w:calendar w:val="gregorian"/>
          </w:date>
        </w:sdtPr>
        <w:sdtEndPr/>
        <w:sdtContent>
          <w:r w:rsidR="007D6F39">
            <w:rPr>
              <w:rFonts w:asciiTheme="minorHAnsi" w:hAnsiTheme="minorHAnsi" w:cstheme="minorHAnsi"/>
              <w:b/>
            </w:rPr>
            <w:t>20/09/2024</w:t>
          </w:r>
        </w:sdtContent>
      </w:sdt>
      <w:r w:rsidR="00DB64CE" w:rsidRPr="00DB64CE">
        <w:rPr>
          <w:rFonts w:asciiTheme="minorHAnsi" w:hAnsiTheme="minorHAnsi" w:cstheme="minorHAnsi"/>
          <w:b/>
        </w:rPr>
        <w:t>.</w:t>
      </w:r>
      <w:bookmarkStart w:id="0" w:name="_GoBack"/>
      <w:bookmarkEnd w:id="0"/>
    </w:p>
    <w:p w14:paraId="1BFDC12C" w14:textId="6AE3A18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10-02T00:00:00Z">
            <w:dateFormat w:val="dd/MM/yyyy"/>
            <w:lid w:val="pt-BR"/>
            <w:storeMappedDataAs w:val="dateTime"/>
            <w:calendar w:val="gregorian"/>
          </w:date>
        </w:sdtPr>
        <w:sdtEndPr/>
        <w:sdtContent>
          <w:r w:rsidR="007D6F39">
            <w:rPr>
              <w:rFonts w:asciiTheme="minorHAnsi" w:hAnsiTheme="minorHAnsi" w:cstheme="minorHAnsi"/>
              <w:b/>
            </w:rPr>
            <w:t>02/10/2024</w:t>
          </w:r>
        </w:sdtContent>
      </w:sdt>
      <w:r w:rsidR="00DB64CE" w:rsidRPr="00DB64CE">
        <w:rPr>
          <w:rFonts w:asciiTheme="minorHAnsi" w:hAnsiTheme="minorHAnsi" w:cstheme="minorHAnsi"/>
          <w:b/>
        </w:rPr>
        <w:t>.</w:t>
      </w:r>
    </w:p>
    <w:p w14:paraId="70E86862" w14:textId="4DB4DD9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10-02T00:00:00Z">
            <w:dateFormat w:val="dd/MM/yyyy"/>
            <w:lid w:val="pt-BR"/>
            <w:storeMappedDataAs w:val="dateTime"/>
            <w:calendar w:val="gregorian"/>
          </w:date>
        </w:sdtPr>
        <w:sdtEndPr/>
        <w:sdtContent>
          <w:r w:rsidR="007D6F39">
            <w:rPr>
              <w:rFonts w:asciiTheme="minorHAnsi" w:hAnsiTheme="minorHAnsi" w:cstheme="minorHAnsi"/>
              <w:b/>
            </w:rPr>
            <w:t>02/10/2024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6AB2131D"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53461063" w14:textId="4C292FE3" w:rsidR="00B074A9" w:rsidRPr="00FC107F" w:rsidRDefault="00B074A9" w:rsidP="00B074A9">
      <w:pPr>
        <w:ind w:firstLine="284"/>
        <w:jc w:val="both"/>
        <w:rPr>
          <w:rFonts w:ascii="Calibri" w:hAnsi="Calibri" w:cs="Calibri"/>
          <w:b/>
          <w:bCs/>
          <w:highlight w:val="yellow"/>
          <w:lang w:val="pt-PT"/>
        </w:rPr>
      </w:pPr>
      <w:r w:rsidRPr="00FC107F">
        <w:rPr>
          <w:rFonts w:ascii="Calibri" w:hAnsi="Calibri" w:cs="Calibri"/>
          <w:b/>
          <w:bCs/>
          <w:highlight w:val="yellow"/>
          <w:lang w:val="pt-PT"/>
        </w:rPr>
        <w:t>6.</w:t>
      </w:r>
      <w:r>
        <w:rPr>
          <w:rFonts w:ascii="Calibri" w:hAnsi="Calibri" w:cs="Calibri"/>
          <w:b/>
          <w:bCs/>
          <w:highlight w:val="yellow"/>
          <w:lang w:val="pt-PT"/>
        </w:rPr>
        <w:t>5</w:t>
      </w:r>
      <w:r w:rsidRPr="00FC107F">
        <w:rPr>
          <w:rFonts w:ascii="Calibri" w:hAnsi="Calibri" w:cs="Calibri"/>
          <w:b/>
          <w:bCs/>
          <w:highlight w:val="yellow"/>
          <w:lang w:val="pt-PT"/>
        </w:rPr>
        <w:t xml:space="preserve"> – QUALIFICAÇÃO E AMOSTRA DOS </w:t>
      </w:r>
      <w:r>
        <w:rPr>
          <w:rFonts w:ascii="Calibri" w:hAnsi="Calibri" w:cs="Calibri"/>
          <w:b/>
          <w:bCs/>
          <w:highlight w:val="yellow"/>
          <w:lang w:val="pt-PT"/>
        </w:rPr>
        <w:t>PRODUTOS</w:t>
      </w:r>
    </w:p>
    <w:p w14:paraId="70DC45E1" w14:textId="77777777" w:rsidR="00B074A9" w:rsidRDefault="00B074A9" w:rsidP="00B074A9">
      <w:pPr>
        <w:ind w:firstLine="284"/>
        <w:jc w:val="both"/>
        <w:rPr>
          <w:rFonts w:ascii="Calibri" w:hAnsi="Calibri" w:cs="Calibri"/>
          <w:highlight w:val="yellow"/>
          <w:lang w:val="pt-PT"/>
        </w:rPr>
      </w:pPr>
      <w:r w:rsidRPr="00FC107F">
        <w:rPr>
          <w:rFonts w:ascii="Calibri" w:hAnsi="Calibri" w:cs="Calibri"/>
          <w:b/>
          <w:bCs/>
          <w:highlight w:val="yellow"/>
          <w:lang w:val="pt-PT"/>
        </w:rPr>
        <w:t>6.</w:t>
      </w:r>
      <w:r>
        <w:rPr>
          <w:rFonts w:ascii="Calibri" w:hAnsi="Calibri" w:cs="Calibri"/>
          <w:b/>
          <w:bCs/>
          <w:highlight w:val="yellow"/>
          <w:lang w:val="pt-PT"/>
        </w:rPr>
        <w:t>5</w:t>
      </w:r>
      <w:r w:rsidRPr="00FC107F">
        <w:rPr>
          <w:rFonts w:ascii="Calibri" w:hAnsi="Calibri" w:cs="Calibri"/>
          <w:b/>
          <w:bCs/>
          <w:highlight w:val="yellow"/>
          <w:lang w:val="pt-PT"/>
        </w:rPr>
        <w:t>.</w:t>
      </w:r>
      <w:r>
        <w:rPr>
          <w:rFonts w:ascii="Calibri" w:hAnsi="Calibri" w:cs="Calibri"/>
          <w:b/>
          <w:bCs/>
          <w:highlight w:val="yellow"/>
          <w:lang w:val="pt-PT"/>
        </w:rPr>
        <w:t>1</w:t>
      </w:r>
      <w:r w:rsidRPr="00FC107F">
        <w:rPr>
          <w:rFonts w:ascii="Calibri" w:hAnsi="Calibri" w:cs="Calibri"/>
          <w:highlight w:val="yellow"/>
          <w:lang w:val="pt-PT"/>
        </w:rPr>
        <w:t xml:space="preserve"> - Poderá ser solicitada pelo Pregoeiro/Responsável Técnico AMOSTRA dos itens, que devem ser apresentadas na Reitoria da UDESC pela empresa classificada com o menor lance, conforme endereço constante no Termo de Referência (Anexo I) - Reitoria / SETIC - Aos cuidados do servidor Diogo Amaro da Silveira Borges, no prazo máximo de 03 (três) dias úteis,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do Responsável Técnico juntamente com equipe técnica da SETIC. </w:t>
      </w:r>
    </w:p>
    <w:p w14:paraId="04178BDF" w14:textId="365A2FB7" w:rsidR="00B074A9" w:rsidRPr="00FC107F" w:rsidRDefault="00B074A9" w:rsidP="00B074A9">
      <w:pPr>
        <w:ind w:firstLine="284"/>
        <w:jc w:val="both"/>
        <w:rPr>
          <w:rFonts w:ascii="Calibri" w:hAnsi="Calibri" w:cs="Calibri"/>
          <w:highlight w:val="yellow"/>
          <w:lang w:val="pt-PT"/>
        </w:rPr>
      </w:pPr>
      <w:r w:rsidRPr="00B074A9">
        <w:rPr>
          <w:rFonts w:ascii="Calibri" w:hAnsi="Calibri" w:cs="Calibri"/>
          <w:b/>
          <w:bCs/>
          <w:highlight w:val="yellow"/>
          <w:lang w:val="pt-PT"/>
        </w:rPr>
        <w:t xml:space="preserve">6.5.2 - </w:t>
      </w:r>
      <w:r w:rsidRPr="00FC107F">
        <w:rPr>
          <w:rFonts w:ascii="Calibri" w:hAnsi="Calibri" w:cs="Calibri"/>
          <w:highlight w:val="yellow"/>
          <w:lang w:val="pt-PT"/>
        </w:rPr>
        <w:t>Serão recusados todos os itens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e número do item. As amostras serão válidas somente para esta licitação.</w:t>
      </w:r>
    </w:p>
    <w:p w14:paraId="165D977F" w14:textId="103ACF73" w:rsidR="00B074A9" w:rsidRPr="00FC107F" w:rsidRDefault="00B074A9" w:rsidP="00B074A9">
      <w:pPr>
        <w:ind w:firstLine="284"/>
        <w:jc w:val="both"/>
        <w:rPr>
          <w:rFonts w:ascii="Calibri" w:hAnsi="Calibri" w:cs="Calibri"/>
          <w:highlight w:val="yellow"/>
          <w:lang w:val="pt-PT"/>
        </w:rPr>
      </w:pPr>
      <w:r w:rsidRPr="00FC107F">
        <w:rPr>
          <w:rFonts w:ascii="Calibri" w:hAnsi="Calibri" w:cs="Calibri"/>
          <w:b/>
          <w:bCs/>
          <w:highlight w:val="yellow"/>
          <w:lang w:val="pt-PT"/>
        </w:rPr>
        <w:t>6.</w:t>
      </w:r>
      <w:r>
        <w:rPr>
          <w:rFonts w:ascii="Calibri" w:hAnsi="Calibri" w:cs="Calibri"/>
          <w:b/>
          <w:bCs/>
          <w:highlight w:val="yellow"/>
          <w:lang w:val="pt-PT"/>
        </w:rPr>
        <w:t>5.3</w:t>
      </w:r>
      <w:r w:rsidRPr="00FC107F">
        <w:rPr>
          <w:rFonts w:ascii="Calibri" w:hAnsi="Calibri" w:cs="Calibri"/>
          <w:b/>
          <w:bCs/>
          <w:highlight w:val="yellow"/>
          <w:lang w:val="pt-PT"/>
        </w:rPr>
        <w:t xml:space="preserve"> -</w:t>
      </w:r>
      <w:r w:rsidRPr="00FC107F">
        <w:rPr>
          <w:rFonts w:ascii="Calibri" w:hAnsi="Calibri" w:cs="Calibri"/>
          <w:highlight w:val="yellow"/>
          <w:lang w:val="pt-PT"/>
        </w:rPr>
        <w:t xml:space="preserve"> A solicitação será formalizada via “CHAT”, devendo a empresa entregar no prazo de 03 (três) dias úteis, sob pena de desclassificação do item, a contar da sessão que definiu a empresa melhor classificada. Caso a empresa não apresente a amostra, além da desclassificação sofrerá as devidas penalizações por não manter a sua proposta no Pregão.</w:t>
      </w:r>
    </w:p>
    <w:p w14:paraId="1F89A06E" w14:textId="2EFF0B6F" w:rsidR="00B074A9" w:rsidRPr="00FC107F" w:rsidRDefault="00B074A9" w:rsidP="00B074A9">
      <w:pPr>
        <w:ind w:firstLine="284"/>
        <w:jc w:val="both"/>
        <w:rPr>
          <w:rFonts w:ascii="Calibri" w:hAnsi="Calibri" w:cs="Calibri"/>
          <w:highlight w:val="yellow"/>
          <w:lang w:val="pt-PT"/>
        </w:rPr>
      </w:pPr>
      <w:r w:rsidRPr="00FC107F">
        <w:rPr>
          <w:rFonts w:ascii="Calibri" w:hAnsi="Calibri" w:cs="Calibri"/>
          <w:b/>
          <w:bCs/>
          <w:highlight w:val="yellow"/>
          <w:lang w:val="pt-PT"/>
        </w:rPr>
        <w:t>6.</w:t>
      </w:r>
      <w:r>
        <w:rPr>
          <w:rFonts w:ascii="Calibri" w:hAnsi="Calibri" w:cs="Calibri"/>
          <w:b/>
          <w:bCs/>
          <w:highlight w:val="yellow"/>
          <w:lang w:val="pt-PT"/>
        </w:rPr>
        <w:t>5.4</w:t>
      </w:r>
      <w:r w:rsidRPr="00FC107F">
        <w:rPr>
          <w:rFonts w:ascii="Calibri" w:hAnsi="Calibri" w:cs="Calibri"/>
          <w:highlight w:val="yellow"/>
          <w:lang w:val="pt-PT"/>
        </w:rPr>
        <w:t xml:space="preserve"> - As amostras poderão sofrer danos devido aos testes que serão realizados, portanto, não poderão ser computadas no quantitativo a ser entregue. As amostras ficarão disponíveis para serem retiradas posteriormente a homologação do Pregão.</w:t>
      </w:r>
    </w:p>
    <w:p w14:paraId="7DDC65C3" w14:textId="3AA4163E" w:rsidR="00B074A9" w:rsidRPr="00FC107F" w:rsidRDefault="00B074A9" w:rsidP="00B074A9">
      <w:pPr>
        <w:ind w:firstLine="284"/>
        <w:jc w:val="both"/>
        <w:rPr>
          <w:rFonts w:ascii="Calibri" w:hAnsi="Calibri" w:cs="Calibri"/>
          <w:highlight w:val="yellow"/>
          <w:lang w:val="pt-PT"/>
        </w:rPr>
      </w:pPr>
      <w:r w:rsidRPr="00FC107F">
        <w:rPr>
          <w:rFonts w:ascii="Calibri" w:hAnsi="Calibri" w:cs="Calibri"/>
          <w:b/>
          <w:bCs/>
          <w:highlight w:val="yellow"/>
          <w:lang w:val="pt-PT"/>
        </w:rPr>
        <w:t>6.</w:t>
      </w:r>
      <w:r>
        <w:rPr>
          <w:rFonts w:ascii="Calibri" w:hAnsi="Calibri" w:cs="Calibri"/>
          <w:b/>
          <w:bCs/>
          <w:highlight w:val="yellow"/>
          <w:lang w:val="pt-PT"/>
        </w:rPr>
        <w:t>5.5</w:t>
      </w:r>
      <w:r w:rsidRPr="00FC107F">
        <w:rPr>
          <w:rFonts w:ascii="Calibri" w:hAnsi="Calibri" w:cs="Calibri"/>
          <w:highlight w:val="yellow"/>
          <w:lang w:val="pt-PT"/>
        </w:rPr>
        <w:t xml:space="preserve"> - A não apresentação das amostras ou caso a(s) amostra(s) solicitada(s) não corresponder(em) à(s) especificações do edital, o pregoeiro fará a desclassificação de todo o item da empresa vencedora dos lances, justificado com análise em parecer técnico.</w:t>
      </w:r>
    </w:p>
    <w:p w14:paraId="0B38E6D3" w14:textId="7F5F55D9" w:rsidR="00B074A9" w:rsidRPr="00FC107F" w:rsidRDefault="00B074A9" w:rsidP="00B074A9">
      <w:pPr>
        <w:ind w:firstLine="284"/>
        <w:jc w:val="both"/>
        <w:rPr>
          <w:rFonts w:ascii="Calibri" w:hAnsi="Calibri" w:cs="Calibri"/>
          <w:highlight w:val="yellow"/>
          <w:lang w:val="pt-PT"/>
        </w:rPr>
      </w:pPr>
      <w:r w:rsidRPr="00FC107F">
        <w:rPr>
          <w:rFonts w:ascii="Calibri" w:hAnsi="Calibri" w:cs="Calibri"/>
          <w:b/>
          <w:bCs/>
          <w:highlight w:val="yellow"/>
          <w:lang w:val="pt-PT"/>
        </w:rPr>
        <w:t>6.</w:t>
      </w:r>
      <w:r>
        <w:rPr>
          <w:rFonts w:ascii="Calibri" w:hAnsi="Calibri" w:cs="Calibri"/>
          <w:b/>
          <w:bCs/>
          <w:highlight w:val="yellow"/>
          <w:lang w:val="pt-PT"/>
        </w:rPr>
        <w:t>5.6</w:t>
      </w:r>
      <w:r w:rsidRPr="00FC107F">
        <w:rPr>
          <w:rFonts w:ascii="Calibri" w:hAnsi="Calibri" w:cs="Calibri"/>
          <w:highlight w:val="yellow"/>
          <w:lang w:val="pt-PT"/>
        </w:rPr>
        <w:t xml:space="preserve"> - Na hipótese do item anterior, o pregoeiro convocará a empresa seguinte na ordem de classificação das propostas dos lances a apresentar as amostras e assim por diante.</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B26DBC" w:rsidRDefault="00FE4B45" w:rsidP="00FE4B45">
      <w:pPr>
        <w:tabs>
          <w:tab w:val="left" w:pos="2552"/>
        </w:tabs>
        <w:ind w:firstLine="142"/>
        <w:jc w:val="both"/>
        <w:rPr>
          <w:rFonts w:ascii="Calibri" w:hAnsi="Calibri" w:cs="Calibri"/>
        </w:rPr>
      </w:pPr>
      <w:bookmarkStart w:id="5"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B26DBC">
        <w:rPr>
          <w:rFonts w:ascii="Calibri" w:hAnsi="Calibri" w:cs="Calibri"/>
        </w:rPr>
        <w:t xml:space="preserve">incidirá tanto em relação aos lances intermediários quanto em relação à proposta que cobrir a melhor oferta deverá ser de </w:t>
      </w:r>
      <w:r w:rsidR="00F020CC" w:rsidRPr="00B26DBC">
        <w:rPr>
          <w:rFonts w:ascii="Calibri" w:hAnsi="Calibri" w:cs="Calibri"/>
        </w:rPr>
        <w:t>1</w:t>
      </w:r>
      <w:r w:rsidRPr="00B26DBC">
        <w:rPr>
          <w:rFonts w:ascii="Calibri" w:hAnsi="Calibri" w:cs="Calibri"/>
        </w:rPr>
        <w:t>% sobre o valor unitário do item/lote em disputa.</w:t>
      </w:r>
    </w:p>
    <w:p w14:paraId="7A933E1E" w14:textId="51F7357C" w:rsidR="00FE4B45" w:rsidRPr="00B26DBC" w:rsidRDefault="00FE4B45" w:rsidP="00FE4B45">
      <w:pPr>
        <w:tabs>
          <w:tab w:val="left" w:pos="2552"/>
        </w:tabs>
        <w:ind w:firstLine="142"/>
        <w:jc w:val="both"/>
        <w:rPr>
          <w:rFonts w:ascii="Calibri" w:hAnsi="Calibri" w:cs="Calibri"/>
        </w:rPr>
      </w:pPr>
      <w:r w:rsidRPr="00B26DBC">
        <w:rPr>
          <w:rFonts w:ascii="Calibri" w:hAnsi="Calibri" w:cs="Calibri"/>
          <w:b/>
          <w:bCs/>
        </w:rPr>
        <w:t>7.6.1.1 –</w:t>
      </w:r>
      <w:r w:rsidRPr="00B26DBC">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B26DBC">
        <w:rPr>
          <w:rFonts w:ascii="Calibri" w:hAnsi="Calibri" w:cs="Calibri"/>
        </w:rPr>
        <w:t>Lic</w:t>
      </w:r>
      <w:proofErr w:type="spellEnd"/>
      <w:r w:rsidRPr="00B26DBC">
        <w:rPr>
          <w:rFonts w:ascii="Calibri" w:hAnsi="Calibri" w:cs="Calibri"/>
        </w:rPr>
        <w:t>, para valores em reais.</w:t>
      </w:r>
    </w:p>
    <w:p w14:paraId="13CBC911" w14:textId="03E32CEB" w:rsidR="003C1D1C" w:rsidRPr="00B26DBC" w:rsidRDefault="003C1D1C" w:rsidP="00FE4B45">
      <w:pPr>
        <w:tabs>
          <w:tab w:val="left" w:pos="2552"/>
        </w:tabs>
        <w:ind w:firstLine="142"/>
        <w:jc w:val="both"/>
        <w:rPr>
          <w:rFonts w:asciiTheme="minorHAnsi" w:hAnsiTheme="minorHAnsi" w:cstheme="minorHAnsi"/>
          <w:b/>
          <w:bCs/>
          <w:u w:val="single"/>
        </w:rPr>
      </w:pPr>
      <w:r w:rsidRPr="00B26DBC">
        <w:rPr>
          <w:rFonts w:ascii="Calibri" w:hAnsi="Calibri" w:cs="Calibri"/>
          <w:b/>
          <w:bCs/>
          <w:u w:val="single"/>
        </w:rPr>
        <w:t>7.6.2 - O modo de disputa deste Pregão é o</w:t>
      </w:r>
      <w:r w:rsidRPr="00B26DB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B26DBC" w:rsidRPr="00B26DBC">
            <w:rPr>
              <w:rFonts w:asciiTheme="minorHAnsi" w:hAnsiTheme="minorHAnsi" w:cstheme="minorHAnsi"/>
              <w:b/>
              <w:bCs/>
              <w:u w:val="single"/>
            </w:rPr>
            <w:t>Aberto</w:t>
          </w:r>
        </w:sdtContent>
      </w:sdt>
    </w:p>
    <w:p w14:paraId="797FDA52" w14:textId="77777777" w:rsidR="00AC1E88" w:rsidRPr="00B26DBC"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B26DBC">
        <w:rPr>
          <w:rFonts w:ascii="Calibri" w:hAnsi="Calibri" w:cs="Calibri"/>
          <w:b/>
          <w:bCs/>
        </w:rPr>
        <w:t>7.6.2</w:t>
      </w:r>
      <w:r w:rsidR="003C1D1C" w:rsidRPr="00B26DBC">
        <w:rPr>
          <w:rFonts w:ascii="Calibri" w:hAnsi="Calibri" w:cs="Calibri"/>
          <w:b/>
          <w:bCs/>
        </w:rPr>
        <w:t>.1</w:t>
      </w:r>
      <w:r w:rsidRPr="00B26DBC">
        <w:rPr>
          <w:rFonts w:ascii="Calibri" w:hAnsi="Calibri" w:cs="Calibri"/>
          <w:b/>
          <w:bCs/>
        </w:rPr>
        <w:t xml:space="preserve"> – </w:t>
      </w:r>
      <w:r w:rsidR="003C1D1C" w:rsidRPr="00B26DBC">
        <w:rPr>
          <w:rFonts w:ascii="Calibri" w:hAnsi="Calibri" w:cs="Calibri"/>
        </w:rPr>
        <w:t>Caso seja adotado para o envio de lances no pregão eletrônico</w:t>
      </w:r>
      <w:r w:rsidR="003C1D1C" w:rsidRPr="003C1D1C">
        <w:rPr>
          <w:rFonts w:ascii="Calibri" w:hAnsi="Calibri" w:cs="Calibri"/>
        </w:rPr>
        <w:t xml:space="preserve">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lastRenderedPageBreak/>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lastRenderedPageBreak/>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328C7499" w:rsidR="00733A11" w:rsidRPr="00B26DBC"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w:t>
      </w:r>
      <w:r w:rsidR="00733A11" w:rsidRPr="00B26DBC">
        <w:rPr>
          <w:rFonts w:ascii="Calibri" w:hAnsi="Calibri" w:cs="Calibri"/>
        </w:rPr>
        <w:t xml:space="preserve">classificada, a proposta que, obedecendo às condições, especificações e procedimentos </w:t>
      </w:r>
      <w:r w:rsidRPr="00B26DBC">
        <w:rPr>
          <w:rFonts w:ascii="Calibri" w:hAnsi="Calibri" w:cs="Calibri"/>
        </w:rPr>
        <w:t>d</w:t>
      </w:r>
      <w:r w:rsidR="00733A11" w:rsidRPr="00B26DBC">
        <w:rPr>
          <w:rFonts w:ascii="Calibri" w:hAnsi="Calibri" w:cs="Calibri"/>
        </w:rPr>
        <w:t xml:space="preserve">este edital, apresentar o </w:t>
      </w:r>
      <w:r w:rsidR="00D84E0F" w:rsidRPr="00B26DBC">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B26DBC" w:rsidRPr="00B26DBC">
            <w:rPr>
              <w:rFonts w:asciiTheme="minorHAnsi" w:hAnsiTheme="minorHAnsi" w:cstheme="minorHAnsi"/>
              <w:b/>
            </w:rPr>
            <w:t>por lote</w:t>
          </w:r>
        </w:sdtContent>
      </w:sdt>
      <w:r w:rsidR="00D84E0F" w:rsidRPr="00B26DBC">
        <w:rPr>
          <w:rFonts w:asciiTheme="minorHAnsi" w:hAnsiTheme="minorHAnsi" w:cstheme="minorHAnsi"/>
          <w:b/>
        </w:rPr>
        <w:t>,</w:t>
      </w:r>
      <w:r w:rsidR="00D84E0F" w:rsidRPr="00B26DBC">
        <w:rPr>
          <w:rFonts w:ascii="Calibri" w:hAnsi="Calibri" w:cs="Calibri"/>
        </w:rPr>
        <w:t xml:space="preserve"> </w:t>
      </w:r>
      <w:r w:rsidR="00733A11" w:rsidRPr="00B26DBC">
        <w:rPr>
          <w:rFonts w:ascii="Calibri" w:hAnsi="Calibri" w:cs="Calibri"/>
        </w:rPr>
        <w:t xml:space="preserve">conforme </w:t>
      </w:r>
      <w:r w:rsidR="00733A11" w:rsidRPr="00B26DBC">
        <w:rPr>
          <w:rFonts w:ascii="Calibri" w:hAnsi="Calibri" w:cs="Calibri"/>
          <w:b/>
          <w:bCs/>
        </w:rPr>
        <w:t>Anexo I</w:t>
      </w:r>
      <w:r w:rsidR="00082D65" w:rsidRPr="00B26DBC">
        <w:rPr>
          <w:rFonts w:ascii="Calibri" w:hAnsi="Calibri" w:cs="Calibri"/>
          <w:b/>
          <w:bCs/>
        </w:rPr>
        <w:t>I</w:t>
      </w:r>
      <w:r w:rsidR="00733A11" w:rsidRPr="00B26DBC">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B26DBC">
        <w:rPr>
          <w:rFonts w:ascii="Calibri" w:hAnsi="Calibri" w:cs="Calibri"/>
          <w:b/>
          <w:bCs/>
        </w:rPr>
        <w:lastRenderedPageBreak/>
        <w:t xml:space="preserve">9.2 </w:t>
      </w:r>
      <w:r w:rsidR="00733A11" w:rsidRPr="00B26DBC">
        <w:rPr>
          <w:rFonts w:ascii="Calibri" w:hAnsi="Calibri" w:cs="Calibri"/>
          <w:b/>
          <w:bCs/>
        </w:rPr>
        <w:t>–</w:t>
      </w:r>
      <w:r w:rsidR="00733A11" w:rsidRPr="00B26DBC">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w:t>
      </w:r>
      <w:r w:rsidR="00733A11" w:rsidRPr="00937F04">
        <w:rPr>
          <w:rFonts w:ascii="Calibri" w:hAnsi="Calibri" w:cs="Calibri"/>
        </w:rPr>
        <w:t xml:space="preserve">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lastRenderedPageBreak/>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Pr="00B26DBC"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w:t>
      </w:r>
      <w:r w:rsidR="00BC7F51" w:rsidRPr="00B26DBC">
        <w:rPr>
          <w:rFonts w:ascii="Calibri" w:hAnsi="Calibri"/>
          <w:lang w:eastAsia="pt-BR"/>
        </w:rPr>
        <w:t>objeto do Contrato/AF.</w:t>
      </w:r>
    </w:p>
    <w:p w14:paraId="763E942E" w14:textId="0385BC8C" w:rsidR="00F971E0" w:rsidRPr="00B26DBC" w:rsidRDefault="00F971E0" w:rsidP="00D02F2F">
      <w:pPr>
        <w:ind w:firstLine="142"/>
        <w:jc w:val="both"/>
        <w:rPr>
          <w:rFonts w:ascii="Calibri" w:hAnsi="Calibri"/>
          <w:bCs/>
        </w:rPr>
      </w:pPr>
      <w:r w:rsidRPr="00B26DBC">
        <w:rPr>
          <w:rFonts w:ascii="Calibri" w:hAnsi="Calibri"/>
          <w:b/>
        </w:rPr>
        <w:t>11.</w:t>
      </w:r>
      <w:r w:rsidR="00B06A9A" w:rsidRPr="00B26DBC">
        <w:rPr>
          <w:rFonts w:ascii="Calibri" w:hAnsi="Calibri"/>
          <w:b/>
        </w:rPr>
        <w:t>9</w:t>
      </w:r>
      <w:r w:rsidRPr="00B26DBC">
        <w:rPr>
          <w:rFonts w:ascii="Calibri" w:hAnsi="Calibri"/>
          <w:b/>
        </w:rPr>
        <w:t>.2</w:t>
      </w:r>
      <w:r w:rsidRPr="00B26DBC">
        <w:rPr>
          <w:rFonts w:ascii="Calibri" w:hAnsi="Calibri"/>
        </w:rPr>
        <w:t xml:space="preserve"> – </w:t>
      </w:r>
      <w:r w:rsidRPr="00B26DBC">
        <w:rPr>
          <w:rFonts w:ascii="Calibri" w:hAnsi="Calibri"/>
          <w:bCs/>
        </w:rPr>
        <w:t>O valor d</w:t>
      </w:r>
      <w:r w:rsidR="00661F91" w:rsidRPr="00B26DBC">
        <w:rPr>
          <w:rFonts w:ascii="Calibri" w:hAnsi="Calibri"/>
          <w:bCs/>
        </w:rPr>
        <w:t>a ARP</w:t>
      </w:r>
      <w:r w:rsidRPr="00B26DBC">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3BB6F2BD" w:rsidR="00F971E0" w:rsidRPr="00B26DBC" w:rsidRDefault="00F971E0" w:rsidP="00D02F2F">
      <w:pPr>
        <w:ind w:firstLine="142"/>
        <w:jc w:val="both"/>
        <w:rPr>
          <w:rFonts w:ascii="Calibri" w:hAnsi="Calibri"/>
          <w:bCs/>
        </w:rPr>
      </w:pPr>
      <w:r w:rsidRPr="00B26DBC">
        <w:rPr>
          <w:rFonts w:ascii="Calibri" w:hAnsi="Calibri"/>
          <w:b/>
        </w:rPr>
        <w:t>11.</w:t>
      </w:r>
      <w:r w:rsidR="00B06A9A" w:rsidRPr="00B26DBC">
        <w:rPr>
          <w:rFonts w:ascii="Calibri" w:hAnsi="Calibri"/>
          <w:b/>
        </w:rPr>
        <w:t>9</w:t>
      </w:r>
      <w:r w:rsidRPr="00B26DBC">
        <w:rPr>
          <w:rFonts w:ascii="Calibri" w:hAnsi="Calibri"/>
          <w:b/>
        </w:rPr>
        <w:t>.2.1 -</w:t>
      </w:r>
      <w:r w:rsidRPr="00B26DBC">
        <w:rPr>
          <w:rFonts w:ascii="Calibri" w:hAnsi="Calibri"/>
          <w:bCs/>
        </w:rPr>
        <w:t xml:space="preserve"> O índice de reajuste será o Índice Nacional de Preços ao Consumidor Amplo - IPCA, ou índice que vier a substituí-lo;</w:t>
      </w:r>
    </w:p>
    <w:p w14:paraId="26562D8C" w14:textId="183E2EEA" w:rsidR="00F971E0" w:rsidRDefault="00F971E0" w:rsidP="00D02F2F">
      <w:pPr>
        <w:ind w:firstLine="142"/>
        <w:jc w:val="both"/>
        <w:rPr>
          <w:rFonts w:ascii="Calibri" w:hAnsi="Calibri"/>
          <w:bCs/>
        </w:rPr>
      </w:pPr>
      <w:r w:rsidRPr="00B26DBC">
        <w:rPr>
          <w:rFonts w:ascii="Calibri" w:hAnsi="Calibri"/>
          <w:b/>
        </w:rPr>
        <w:t>11.</w:t>
      </w:r>
      <w:r w:rsidR="00B06A9A" w:rsidRPr="00B26DBC">
        <w:rPr>
          <w:rFonts w:ascii="Calibri" w:hAnsi="Calibri"/>
          <w:b/>
        </w:rPr>
        <w:t>9</w:t>
      </w:r>
      <w:r w:rsidRPr="00B26DBC">
        <w:rPr>
          <w:rFonts w:ascii="Calibri" w:hAnsi="Calibri"/>
          <w:b/>
        </w:rPr>
        <w:t>.2.2 -</w:t>
      </w:r>
      <w:r w:rsidRPr="00B26DBC">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CB2455D" w14:textId="01BAB8F3" w:rsidR="00B074A9" w:rsidRDefault="00B074A9">
      <w:pPr>
        <w:pStyle w:val="EspSubTitulo1Char"/>
        <w:tabs>
          <w:tab w:val="left" w:pos="2552"/>
        </w:tabs>
        <w:suppressAutoHyphens/>
        <w:spacing w:before="0" w:after="0"/>
        <w:rPr>
          <w:rFonts w:ascii="Calibri" w:hAnsi="Calibri" w:cs="Calibri"/>
          <w:b/>
          <w:bCs/>
          <w:sz w:val="24"/>
          <w:szCs w:val="24"/>
        </w:rPr>
      </w:pPr>
    </w:p>
    <w:p w14:paraId="7355FFA4" w14:textId="453D2DB7" w:rsidR="00B074A9" w:rsidRDefault="00B074A9">
      <w:pPr>
        <w:pStyle w:val="EspSubTitulo1Char"/>
        <w:tabs>
          <w:tab w:val="left" w:pos="2552"/>
        </w:tabs>
        <w:suppressAutoHyphens/>
        <w:spacing w:before="0" w:after="0"/>
        <w:rPr>
          <w:rFonts w:ascii="Calibri" w:hAnsi="Calibri" w:cs="Calibri"/>
          <w:b/>
          <w:bCs/>
          <w:sz w:val="24"/>
          <w:szCs w:val="24"/>
        </w:rPr>
      </w:pPr>
    </w:p>
    <w:p w14:paraId="570FAF0E" w14:textId="0FBB834E" w:rsidR="00B074A9" w:rsidRDefault="00B074A9">
      <w:pPr>
        <w:pStyle w:val="EspSubTitulo1Char"/>
        <w:tabs>
          <w:tab w:val="left" w:pos="2552"/>
        </w:tabs>
        <w:suppressAutoHyphens/>
        <w:spacing w:before="0" w:after="0"/>
        <w:rPr>
          <w:rFonts w:ascii="Calibri" w:hAnsi="Calibri" w:cs="Calibri"/>
          <w:b/>
          <w:bCs/>
          <w:sz w:val="24"/>
          <w:szCs w:val="24"/>
        </w:rPr>
      </w:pPr>
    </w:p>
    <w:p w14:paraId="27A90B4C" w14:textId="77777777" w:rsidR="00B074A9" w:rsidRPr="00352F71" w:rsidRDefault="00B074A9">
      <w:pPr>
        <w:pStyle w:val="EspSubTitulo1Char"/>
        <w:tabs>
          <w:tab w:val="left" w:pos="2552"/>
        </w:tabs>
        <w:suppressAutoHyphens/>
        <w:spacing w:before="0" w:after="0"/>
        <w:rPr>
          <w:rFonts w:ascii="Calibri" w:hAnsi="Calibri" w:cs="Calibri"/>
          <w:b/>
          <w:bCs/>
          <w:sz w:val="24"/>
          <w:szCs w:val="24"/>
        </w:rPr>
      </w:pPr>
    </w:p>
    <w:p w14:paraId="5037A4D1" w14:textId="77777777" w:rsidR="00B074A9" w:rsidRDefault="00E84E55" w:rsidP="00B074A9">
      <w:pPr>
        <w:pStyle w:val="Corpodetexto21"/>
        <w:tabs>
          <w:tab w:val="left" w:pos="4050"/>
        </w:tabs>
        <w:ind w:firstLine="0"/>
        <w:rPr>
          <w:rFonts w:ascii="Calibri" w:hAnsi="Calibri" w:cs="Calibri"/>
          <w:b/>
          <w:bCs/>
        </w:rPr>
      </w:pPr>
      <w:r w:rsidRPr="00937F04">
        <w:rPr>
          <w:rFonts w:ascii="Calibri" w:hAnsi="Calibri" w:cs="Calibri"/>
          <w:b/>
          <w:bCs/>
        </w:rPr>
        <w:lastRenderedPageBreak/>
        <w:t>1</w:t>
      </w:r>
      <w:r w:rsidR="000A37B7">
        <w:rPr>
          <w:rFonts w:ascii="Calibri" w:hAnsi="Calibri" w:cs="Calibri"/>
          <w:b/>
          <w:bCs/>
        </w:rPr>
        <w:t>2</w:t>
      </w:r>
      <w:r w:rsidR="0047008A" w:rsidRPr="00937F04">
        <w:rPr>
          <w:rFonts w:ascii="Calibri" w:hAnsi="Calibri" w:cs="Calibri"/>
          <w:b/>
          <w:bCs/>
        </w:rPr>
        <w:t xml:space="preserve"> – DO PAGAMENTO</w:t>
      </w:r>
    </w:p>
    <w:p w14:paraId="6D647A76" w14:textId="3FDB0410" w:rsidR="0047008A" w:rsidRPr="00937F04" w:rsidRDefault="0047008A" w:rsidP="00B074A9">
      <w:pPr>
        <w:pStyle w:val="Corpodetexto21"/>
        <w:tabs>
          <w:tab w:val="left" w:pos="4050"/>
        </w:tabs>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5161E2CE" w:rsidR="00733A1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lastRenderedPageBreak/>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 xml:space="preserve">proferido a decisão recorrida, que, se não a reconsiderar no prazo de 5 (cinco) dias úteis, </w:t>
      </w:r>
      <w:r w:rsidRPr="00452492">
        <w:rPr>
          <w:rFonts w:ascii="Calibri" w:eastAsia="MS Mincho" w:hAnsi="Calibri" w:cs="Calibri"/>
        </w:rPr>
        <w:lastRenderedPageBreak/>
        <w:t>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B26DBC"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 xml:space="preserve">Cópias e vistas obedecerão aos seguintes </w:t>
      </w:r>
      <w:r w:rsidRPr="00B26DBC">
        <w:rPr>
          <w:rFonts w:ascii="Calibri" w:hAnsi="Calibri" w:cs="Calibri"/>
          <w:bCs/>
        </w:rPr>
        <w:t>procedimentos:</w:t>
      </w:r>
    </w:p>
    <w:p w14:paraId="24CA80F7" w14:textId="77777777" w:rsidR="008D28D0" w:rsidRPr="00B26DBC" w:rsidRDefault="003B3B12" w:rsidP="003B3B12">
      <w:pPr>
        <w:shd w:val="clear" w:color="auto" w:fill="FFFFFF"/>
        <w:ind w:firstLine="142"/>
        <w:jc w:val="both"/>
        <w:rPr>
          <w:rFonts w:ascii="Calibri" w:hAnsi="Calibri" w:cs="Calibri"/>
          <w:bCs/>
        </w:rPr>
      </w:pPr>
      <w:r w:rsidRPr="00B26DBC">
        <w:rPr>
          <w:rFonts w:ascii="Calibri" w:hAnsi="Calibri" w:cs="Calibri"/>
          <w:b/>
        </w:rPr>
        <w:t>1</w:t>
      </w:r>
      <w:r w:rsidR="00DC5013" w:rsidRPr="00B26DBC">
        <w:rPr>
          <w:rFonts w:ascii="Calibri" w:hAnsi="Calibri" w:cs="Calibri"/>
          <w:b/>
        </w:rPr>
        <w:t>4</w:t>
      </w:r>
      <w:r w:rsidRPr="00B26DBC">
        <w:rPr>
          <w:rFonts w:ascii="Calibri" w:hAnsi="Calibri" w:cs="Calibri"/>
          <w:b/>
        </w:rPr>
        <w:t>.</w:t>
      </w:r>
      <w:r w:rsidR="008D28D0" w:rsidRPr="00B26DBC">
        <w:rPr>
          <w:rFonts w:ascii="Calibri" w:hAnsi="Calibri" w:cs="Calibri"/>
          <w:b/>
        </w:rPr>
        <w:t>2.1 –</w:t>
      </w:r>
      <w:r w:rsidR="008D28D0" w:rsidRPr="00B26DBC">
        <w:rPr>
          <w:rFonts w:ascii="Calibri" w:hAnsi="Calibri" w:cs="Calibri"/>
          <w:bCs/>
        </w:rPr>
        <w:t xml:space="preserve"> Cópia deste edital e seus anexos poderá ser obtida pelos interessados, no endereço eletrônico </w:t>
      </w:r>
      <w:hyperlink r:id="rId13" w:history="1">
        <w:r w:rsidR="008D28D0" w:rsidRPr="00B26DBC">
          <w:rPr>
            <w:rStyle w:val="Hyperlink"/>
            <w:rFonts w:ascii="Calibri" w:hAnsi="Calibri" w:cs="Calibri"/>
            <w:bCs/>
          </w:rPr>
          <w:t>http://portaldecompras.sc.gov.br/</w:t>
        </w:r>
      </w:hyperlink>
      <w:r w:rsidRPr="00B26DBC">
        <w:rPr>
          <w:rFonts w:ascii="Calibri" w:hAnsi="Calibri" w:cs="Calibri"/>
          <w:bCs/>
        </w:rPr>
        <w:t xml:space="preserve"> ou </w:t>
      </w:r>
      <w:hyperlink r:id="rId14" w:history="1">
        <w:r w:rsidRPr="00B26DBC">
          <w:rPr>
            <w:rStyle w:val="Hyperlink"/>
            <w:rFonts w:ascii="Calibri" w:hAnsi="Calibri" w:cs="Calibri"/>
            <w:bCs/>
          </w:rPr>
          <w:t>https://e-lic.sc.gov.br/</w:t>
        </w:r>
      </w:hyperlink>
      <w:r w:rsidRPr="00B26DBC">
        <w:rPr>
          <w:rFonts w:ascii="Calibri" w:hAnsi="Calibri" w:cs="Calibri"/>
          <w:bCs/>
        </w:rPr>
        <w:t xml:space="preserve"> </w:t>
      </w:r>
      <w:r w:rsidR="008D28D0" w:rsidRPr="00B26DBC">
        <w:rPr>
          <w:rFonts w:ascii="Calibri" w:hAnsi="Calibri" w:cs="Calibri"/>
          <w:bCs/>
        </w:rPr>
        <w:t xml:space="preserve">  </w:t>
      </w:r>
    </w:p>
    <w:p w14:paraId="07C24C31" w14:textId="2D9D8DBD" w:rsidR="008D28D0" w:rsidRPr="003B3B12" w:rsidRDefault="00DC5013" w:rsidP="003B3B12">
      <w:pPr>
        <w:shd w:val="clear" w:color="auto" w:fill="FFFFFF"/>
        <w:ind w:firstLine="142"/>
        <w:jc w:val="both"/>
        <w:rPr>
          <w:rFonts w:ascii="Calibri" w:hAnsi="Calibri" w:cs="Calibri"/>
          <w:bCs/>
        </w:rPr>
      </w:pPr>
      <w:r w:rsidRPr="00B26DBC">
        <w:rPr>
          <w:rFonts w:ascii="Calibri" w:hAnsi="Calibri" w:cs="Calibri"/>
          <w:b/>
        </w:rPr>
        <w:t>14</w:t>
      </w:r>
      <w:r w:rsidR="003B3B12" w:rsidRPr="00B26DBC">
        <w:rPr>
          <w:rFonts w:ascii="Calibri" w:hAnsi="Calibri" w:cs="Calibri"/>
          <w:b/>
        </w:rPr>
        <w:t>.2.2</w:t>
      </w:r>
      <w:r w:rsidR="008D28D0" w:rsidRPr="00B26DBC">
        <w:rPr>
          <w:rFonts w:ascii="Calibri" w:hAnsi="Calibri" w:cs="Calibri"/>
          <w:b/>
        </w:rPr>
        <w:t xml:space="preserve"> –</w:t>
      </w:r>
      <w:r w:rsidR="008D28D0" w:rsidRPr="00B26DBC">
        <w:rPr>
          <w:rFonts w:ascii="Calibri" w:hAnsi="Calibri" w:cs="Calibri"/>
          <w:bCs/>
        </w:rPr>
        <w:t xml:space="preserve"> Vistas ao processo licitatório poderão ser realizadas no endereço </w:t>
      </w:r>
      <w:hyperlink r:id="rId15" w:history="1">
        <w:r w:rsidR="008D28D0" w:rsidRPr="00B26DBC">
          <w:rPr>
            <w:rStyle w:val="Hyperlink"/>
            <w:rFonts w:ascii="Calibri" w:hAnsi="Calibri" w:cs="Calibri"/>
            <w:bCs/>
          </w:rPr>
          <w:t>https://portal.sgpe.sea.sc.gov.br</w:t>
        </w:r>
      </w:hyperlink>
      <w:r w:rsidR="008D28D0" w:rsidRPr="00B26DBC">
        <w:rPr>
          <w:rFonts w:ascii="Calibri" w:hAnsi="Calibri" w:cs="Calibri"/>
          <w:bCs/>
        </w:rPr>
        <w:t xml:space="preserve">, informando o nº do processo UDESC </w:t>
      </w:r>
      <w:r w:rsidR="00B26DBC" w:rsidRPr="00B26DBC">
        <w:rPr>
          <w:rFonts w:ascii="Calibri" w:hAnsi="Calibri" w:cs="Calibri"/>
          <w:bCs/>
        </w:rPr>
        <w:t>32273</w:t>
      </w:r>
      <w:r w:rsidR="008D28D0" w:rsidRPr="00B26DBC">
        <w:rPr>
          <w:rFonts w:ascii="Calibri" w:hAnsi="Calibri" w:cs="Calibri"/>
          <w:bCs/>
        </w:rPr>
        <w:t>/202</w:t>
      </w:r>
      <w:r w:rsidR="00170C9D" w:rsidRPr="00B26DBC">
        <w:rPr>
          <w:rFonts w:ascii="Calibri" w:hAnsi="Calibri" w:cs="Calibri"/>
          <w:bCs/>
        </w:rPr>
        <w:t>4</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62923FB3" w14:textId="55194663" w:rsidR="00B26DBC" w:rsidRDefault="00B26DBC">
      <w:pPr>
        <w:jc w:val="both"/>
        <w:rPr>
          <w:rFonts w:ascii="Calibri" w:hAnsi="Calibri" w:cs="Calibri"/>
          <w:szCs w:val="18"/>
        </w:rPr>
      </w:pPr>
    </w:p>
    <w:p w14:paraId="78691D96" w14:textId="70615EC9" w:rsidR="003206AA" w:rsidRPr="00B26DBC" w:rsidRDefault="009E1AD9"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26DBC" w:rsidRPr="00B26DBC">
            <w:rPr>
              <w:rFonts w:asciiTheme="minorHAnsi" w:hAnsiTheme="minorHAnsi" w:cstheme="minorHAnsi"/>
              <w:b/>
            </w:rPr>
            <w:t>Florianópolis/SC</w:t>
          </w:r>
        </w:sdtContent>
      </w:sdt>
      <w:r w:rsidR="006F0DFF" w:rsidRPr="00B26DBC">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09-04T00:00:00Z">
            <w:dateFormat w:val="d' de 'MMMM' de 'yyyy"/>
            <w:lid w:val="pt-BR"/>
            <w:storeMappedDataAs w:val="dateTime"/>
            <w:calendar w:val="gregorian"/>
          </w:date>
        </w:sdtPr>
        <w:sdtEndPr/>
        <w:sdtContent>
          <w:r w:rsidR="00B26DBC" w:rsidRPr="00B26DBC">
            <w:rPr>
              <w:rFonts w:asciiTheme="minorHAnsi" w:hAnsiTheme="minorHAnsi" w:cstheme="minorHAnsi"/>
              <w:b/>
            </w:rPr>
            <w:t>4 de setembro de 2024</w:t>
          </w:r>
        </w:sdtContent>
      </w:sdt>
      <w:r w:rsidR="00D84E0F" w:rsidRPr="00B26DBC">
        <w:rPr>
          <w:rFonts w:asciiTheme="minorHAnsi" w:hAnsiTheme="minorHAnsi" w:cstheme="minorHAnsi"/>
          <w:b/>
        </w:rPr>
        <w:t>.</w:t>
      </w:r>
    </w:p>
    <w:p w14:paraId="73A0EB1D" w14:textId="1FA29D6E" w:rsidR="003206AA" w:rsidRDefault="003206AA" w:rsidP="003206AA">
      <w:pPr>
        <w:jc w:val="center"/>
        <w:rPr>
          <w:rFonts w:ascii="Calibri" w:hAnsi="Calibri" w:cs="Calibri"/>
          <w:b/>
          <w:szCs w:val="18"/>
        </w:rPr>
      </w:pPr>
    </w:p>
    <w:p w14:paraId="7F68BFD4" w14:textId="5836F340" w:rsidR="003206AA" w:rsidRPr="00B26DBC" w:rsidRDefault="00E36193" w:rsidP="003206AA">
      <w:pPr>
        <w:pStyle w:val="Ttulo4"/>
        <w:rPr>
          <w:rFonts w:ascii="Calibri" w:hAnsi="Calibri" w:cs="Calibri"/>
          <w:sz w:val="24"/>
          <w:szCs w:val="24"/>
        </w:rPr>
      </w:pPr>
      <w:r w:rsidRPr="00B26DBC">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sidRPr="00B26DBC">
        <w:rPr>
          <w:rFonts w:ascii="Calibri" w:hAnsi="Calibri"/>
          <w:b/>
        </w:rPr>
        <w:t>REITOR DA FUNDAÇÃO UNIVERSIDADE DO ESTADO DE SANTA</w:t>
      </w:r>
      <w:r>
        <w:rPr>
          <w:rFonts w:ascii="Calibri" w:hAnsi="Calibri"/>
          <w:b/>
        </w:rPr>
        <w:t xml:space="preserve">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1C870873" w:rsidR="00733A11" w:rsidRPr="00B26DBC" w:rsidRDefault="00733A11">
      <w:pPr>
        <w:tabs>
          <w:tab w:val="left" w:pos="204"/>
          <w:tab w:val="left" w:pos="720"/>
        </w:tabs>
        <w:autoSpaceDE w:val="0"/>
        <w:jc w:val="center"/>
        <w:rPr>
          <w:rFonts w:ascii="Calibri" w:hAnsi="Calibri" w:cs="Calibri"/>
          <w:b/>
        </w:rPr>
      </w:pPr>
      <w:r w:rsidRPr="00B26DBC">
        <w:rPr>
          <w:rFonts w:ascii="Calibri" w:hAnsi="Calibri" w:cs="Calibri"/>
          <w:b/>
        </w:rPr>
        <w:t xml:space="preserve">PREGÃO ELETRÔNICO Nº </w:t>
      </w:r>
      <w:r w:rsidR="00B26DBC" w:rsidRPr="00B26DBC">
        <w:rPr>
          <w:rFonts w:ascii="Calibri" w:hAnsi="Calibri" w:cs="Calibri"/>
          <w:b/>
        </w:rPr>
        <w:t>1223</w:t>
      </w:r>
      <w:r w:rsidR="00F2392A" w:rsidRPr="00B26DBC">
        <w:rPr>
          <w:rFonts w:ascii="Calibri" w:hAnsi="Calibri" w:cs="Calibri"/>
          <w:b/>
        </w:rPr>
        <w:t>/20</w:t>
      </w:r>
      <w:r w:rsidR="00095A81" w:rsidRPr="00B26DBC">
        <w:rPr>
          <w:rFonts w:ascii="Calibri" w:hAnsi="Calibri" w:cs="Calibri"/>
          <w:b/>
        </w:rPr>
        <w:t>2</w:t>
      </w:r>
      <w:r w:rsidR="00170C9D" w:rsidRPr="00B26DBC">
        <w:rPr>
          <w:rFonts w:ascii="Calibri" w:hAnsi="Calibri" w:cs="Calibri"/>
          <w:b/>
        </w:rPr>
        <w:t>4</w:t>
      </w:r>
    </w:p>
    <w:p w14:paraId="124FD0E4" w14:textId="77777777" w:rsidR="00AB4E34" w:rsidRPr="00B26DBC"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B26DBC">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1D67ADAA" w:rsidR="00082D65" w:rsidRPr="00B26DBC" w:rsidRDefault="00082D65" w:rsidP="00082D65">
      <w:pPr>
        <w:jc w:val="center"/>
        <w:rPr>
          <w:rFonts w:ascii="Calibri" w:hAnsi="Calibri" w:cs="Calibri"/>
          <w:b/>
        </w:rPr>
      </w:pPr>
      <w:r w:rsidRPr="00B26DBC">
        <w:rPr>
          <w:rFonts w:ascii="Calibri" w:hAnsi="Calibri" w:cs="Calibri"/>
          <w:b/>
        </w:rPr>
        <w:t xml:space="preserve">PREGÃO ELETRÔNICO Nº </w:t>
      </w:r>
      <w:r w:rsidR="00B26DBC" w:rsidRPr="00B26DBC">
        <w:rPr>
          <w:rFonts w:ascii="Calibri" w:hAnsi="Calibri" w:cs="Calibri"/>
          <w:b/>
        </w:rPr>
        <w:t>1223</w:t>
      </w:r>
      <w:r w:rsidR="00F2392A" w:rsidRPr="00B26DBC">
        <w:rPr>
          <w:rFonts w:ascii="Calibri" w:hAnsi="Calibri" w:cs="Calibri"/>
          <w:b/>
        </w:rPr>
        <w:t>/20</w:t>
      </w:r>
      <w:r w:rsidR="00095A81" w:rsidRPr="00B26DBC">
        <w:rPr>
          <w:rFonts w:ascii="Calibri" w:hAnsi="Calibri" w:cs="Calibri"/>
          <w:b/>
        </w:rPr>
        <w:t>2</w:t>
      </w:r>
      <w:r w:rsidR="00170C9D" w:rsidRPr="00B26DBC">
        <w:rPr>
          <w:rFonts w:ascii="Calibri" w:hAnsi="Calibri" w:cs="Calibri"/>
          <w:b/>
        </w:rPr>
        <w:t>4</w:t>
      </w:r>
    </w:p>
    <w:p w14:paraId="20D91D17" w14:textId="77777777" w:rsidR="00082D65" w:rsidRPr="00B26DBC"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B26DBC">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3421DB70" w:rsidR="00F971E0" w:rsidRPr="00B26DBC" w:rsidRDefault="00F971E0" w:rsidP="00F971E0">
      <w:pPr>
        <w:pStyle w:val="Ttulo"/>
        <w:rPr>
          <w:rFonts w:ascii="Calibri" w:hAnsi="Calibri"/>
          <w:sz w:val="24"/>
          <w14:shadow w14:blurRad="0" w14:dist="0" w14:dir="0" w14:sx="0" w14:sy="0" w14:kx="0" w14:ky="0" w14:algn="none">
            <w14:srgbClr w14:val="000000"/>
          </w14:shadow>
        </w:rPr>
      </w:pPr>
      <w:r w:rsidRPr="00B26DBC">
        <w:rPr>
          <w:rFonts w:ascii="Calibri" w:hAnsi="Calibri"/>
          <w:sz w:val="24"/>
          <w14:shadow w14:blurRad="0" w14:dist="0" w14:dir="0" w14:sx="0" w14:sy="0" w14:kx="0" w14:ky="0" w14:algn="none">
            <w14:srgbClr w14:val="000000"/>
          </w14:shadow>
        </w:rPr>
        <w:t xml:space="preserve">PREGÃO ELETRÔNICO nº </w:t>
      </w:r>
      <w:r w:rsidR="00B26DBC" w:rsidRPr="00B26DBC">
        <w:rPr>
          <w:rFonts w:ascii="Calibri" w:hAnsi="Calibri"/>
          <w:sz w:val="24"/>
          <w14:shadow w14:blurRad="0" w14:dist="0" w14:dir="0" w14:sx="0" w14:sy="0" w14:kx="0" w14:ky="0" w14:algn="none">
            <w14:srgbClr w14:val="000000"/>
          </w14:shadow>
        </w:rPr>
        <w:t>1223</w:t>
      </w:r>
      <w:r w:rsidRPr="00B26DBC">
        <w:rPr>
          <w:rFonts w:ascii="Calibri" w:hAnsi="Calibri"/>
          <w:sz w:val="24"/>
          <w14:shadow w14:blurRad="0" w14:dist="0" w14:dir="0" w14:sx="0" w14:sy="0" w14:kx="0" w14:ky="0" w14:algn="none">
            <w14:srgbClr w14:val="000000"/>
          </w14:shadow>
        </w:rPr>
        <w:t>/202</w:t>
      </w:r>
      <w:r w:rsidR="00170C9D" w:rsidRPr="00B26DBC">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B26DBC">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9E179FD" w:rsidR="00746E60" w:rsidRPr="00B26DBC" w:rsidRDefault="00746E60" w:rsidP="00B26DBC">
      <w:pPr>
        <w:pStyle w:val="Ttulo1"/>
        <w:numPr>
          <w:ilvl w:val="0"/>
          <w:numId w:val="0"/>
        </w:numPr>
        <w:tabs>
          <w:tab w:val="left" w:pos="1134"/>
        </w:tabs>
        <w:jc w:val="center"/>
        <w:rPr>
          <w:rFonts w:ascii="Calibri" w:hAnsi="Calibri" w:cs="Calibri"/>
          <w:bCs/>
          <w:szCs w:val="24"/>
        </w:rPr>
      </w:pPr>
      <w:r w:rsidRPr="00B26DBC">
        <w:rPr>
          <w:rFonts w:ascii="Calibri" w:hAnsi="Calibri" w:cs="Calibri"/>
          <w:bCs/>
          <w:szCs w:val="24"/>
        </w:rPr>
        <w:t xml:space="preserve">PREGÃO ELETRÔNICO nº </w:t>
      </w:r>
      <w:r w:rsidR="00B26DBC">
        <w:rPr>
          <w:rFonts w:ascii="Calibri" w:hAnsi="Calibri" w:cs="Calibri"/>
          <w:bCs/>
          <w:szCs w:val="24"/>
        </w:rPr>
        <w:t>1223</w:t>
      </w:r>
      <w:r w:rsidRPr="00B26DBC">
        <w:rPr>
          <w:rFonts w:ascii="Calibri" w:hAnsi="Calibri" w:cs="Calibri"/>
          <w:bCs/>
          <w:szCs w:val="24"/>
        </w:rPr>
        <w:t>/202</w:t>
      </w:r>
      <w:r w:rsidR="00170C9D" w:rsidRPr="00B26DBC">
        <w:rPr>
          <w:rFonts w:ascii="Calibri" w:hAnsi="Calibri" w:cs="Calibri"/>
          <w:bCs/>
          <w:szCs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6"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6"/>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66F5BA4B" w:rsidR="00746E60" w:rsidRDefault="009E1AD9"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E090C">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101C2468" w14:textId="77777777" w:rsidR="00AE090C" w:rsidRDefault="00AE090C" w:rsidP="00746E60">
      <w:pPr>
        <w:ind w:right="27"/>
        <w:jc w:val="center"/>
        <w:rPr>
          <w:rFonts w:ascii="Calibri" w:hAnsi="Calibri" w:cs="Calibri"/>
          <w:i/>
          <w:iCs/>
          <w:sz w:val="22"/>
        </w:rPr>
      </w:pPr>
    </w:p>
    <w:p w14:paraId="0FD55AC2" w14:textId="7BF8BA9D"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AE090C" w:rsidRDefault="00F81BF6" w:rsidP="00D24E5C">
      <w:pPr>
        <w:pageBreakBefore/>
        <w:jc w:val="center"/>
        <w:rPr>
          <w:rFonts w:ascii="Calibri" w:hAnsi="Calibri" w:cs="Calibri"/>
          <w:b/>
        </w:rPr>
      </w:pPr>
      <w:r w:rsidRPr="00AE090C">
        <w:rPr>
          <w:rFonts w:ascii="Calibri" w:hAnsi="Calibri" w:cs="Calibri"/>
          <w:b/>
        </w:rPr>
        <w:lastRenderedPageBreak/>
        <w:t xml:space="preserve">ANEXO </w:t>
      </w:r>
      <w:r w:rsidR="00567C5D" w:rsidRPr="00AE090C">
        <w:rPr>
          <w:rFonts w:ascii="Calibri" w:hAnsi="Calibri" w:cs="Calibri"/>
          <w:b/>
        </w:rPr>
        <w:t>V</w:t>
      </w:r>
    </w:p>
    <w:p w14:paraId="48CC0343" w14:textId="31E5EF69" w:rsidR="00F81BF6" w:rsidRPr="00AE090C" w:rsidRDefault="00F81BF6" w:rsidP="00F81BF6">
      <w:pPr>
        <w:pStyle w:val="Ttulo"/>
        <w:rPr>
          <w:rFonts w:ascii="Calibri" w:hAnsi="Calibri"/>
          <w:sz w:val="24"/>
          <w14:shadow w14:blurRad="0" w14:dist="0" w14:dir="0" w14:sx="0" w14:sy="0" w14:kx="0" w14:ky="0" w14:algn="none">
            <w14:srgbClr w14:val="000000"/>
          </w14:shadow>
        </w:rPr>
      </w:pPr>
      <w:r w:rsidRPr="00AE090C">
        <w:rPr>
          <w:rFonts w:ascii="Calibri" w:hAnsi="Calibri"/>
          <w:sz w:val="24"/>
          <w14:shadow w14:blurRad="0" w14:dist="0" w14:dir="0" w14:sx="0" w14:sy="0" w14:kx="0" w14:ky="0" w14:algn="none">
            <w14:srgbClr w14:val="000000"/>
          </w14:shadow>
        </w:rPr>
        <w:t xml:space="preserve">PREGÃO ELETRÔNICO nº </w:t>
      </w:r>
      <w:r w:rsidR="00AE090C" w:rsidRPr="00AE090C">
        <w:rPr>
          <w:rFonts w:ascii="Calibri" w:hAnsi="Calibri"/>
          <w:sz w:val="24"/>
          <w14:shadow w14:blurRad="0" w14:dist="0" w14:dir="0" w14:sx="0" w14:sy="0" w14:kx="0" w14:ky="0" w14:algn="none">
            <w14:srgbClr w14:val="000000"/>
          </w14:shadow>
        </w:rPr>
        <w:t>1223</w:t>
      </w:r>
      <w:r w:rsidR="00F2392A" w:rsidRPr="00AE090C">
        <w:rPr>
          <w:rFonts w:ascii="Calibri" w:hAnsi="Calibri"/>
          <w:sz w:val="24"/>
          <w14:shadow w14:blurRad="0" w14:dist="0" w14:dir="0" w14:sx="0" w14:sy="0" w14:kx="0" w14:ky="0" w14:algn="none">
            <w14:srgbClr w14:val="000000"/>
          </w14:shadow>
        </w:rPr>
        <w:t>/20</w:t>
      </w:r>
      <w:r w:rsidR="00095A81" w:rsidRPr="00AE090C">
        <w:rPr>
          <w:rFonts w:ascii="Calibri" w:hAnsi="Calibri"/>
          <w:sz w:val="24"/>
          <w14:shadow w14:blurRad="0" w14:dist="0" w14:dir="0" w14:sx="0" w14:sy="0" w14:kx="0" w14:ky="0" w14:algn="none">
            <w14:srgbClr w14:val="000000"/>
          </w14:shadow>
        </w:rPr>
        <w:t>2</w:t>
      </w:r>
      <w:r w:rsidR="00170C9D" w:rsidRPr="00AE090C">
        <w:rPr>
          <w:rFonts w:ascii="Calibri" w:hAnsi="Calibri"/>
          <w:sz w:val="24"/>
          <w14:shadow w14:blurRad="0" w14:dist="0" w14:dir="0" w14:sx="0" w14:sy="0" w14:kx="0" w14:ky="0" w14:algn="none">
            <w14:srgbClr w14:val="000000"/>
          </w14:shadow>
        </w:rPr>
        <w:t>4</w:t>
      </w:r>
    </w:p>
    <w:p w14:paraId="55A5FD0D" w14:textId="77777777" w:rsidR="00F81BF6" w:rsidRPr="00AE090C" w:rsidRDefault="00F81BF6" w:rsidP="00C1105C">
      <w:pPr>
        <w:pStyle w:val="Recuodecorpodetexto2"/>
        <w:spacing w:after="0" w:line="240" w:lineRule="auto"/>
        <w:ind w:left="3827"/>
        <w:jc w:val="both"/>
        <w:rPr>
          <w:rFonts w:ascii="Calibri" w:hAnsi="Calibri"/>
          <w:b/>
        </w:rPr>
      </w:pPr>
      <w:r w:rsidRPr="00AE090C">
        <w:rPr>
          <w:rFonts w:ascii="Calibri" w:hAnsi="Calibri"/>
          <w:b/>
        </w:rPr>
        <w:t>MINUTA DE CONTRATO</w:t>
      </w:r>
    </w:p>
    <w:p w14:paraId="5BE9C226" w14:textId="77777777" w:rsidR="00C1105C" w:rsidRPr="00AE090C" w:rsidRDefault="00C1105C" w:rsidP="00C1105C">
      <w:pPr>
        <w:pStyle w:val="Recuodecorpodetexto2"/>
        <w:spacing w:after="0" w:line="240" w:lineRule="auto"/>
        <w:ind w:left="3827"/>
        <w:jc w:val="both"/>
        <w:rPr>
          <w:rFonts w:ascii="Calibri" w:hAnsi="Calibri"/>
          <w:b/>
        </w:rPr>
      </w:pPr>
    </w:p>
    <w:p w14:paraId="31CA1142" w14:textId="2D1F1C18" w:rsidR="00F81BF6" w:rsidRPr="00AE090C" w:rsidRDefault="00AE090C" w:rsidP="00F81BF6">
      <w:pPr>
        <w:pStyle w:val="Recuodecorpodetexto2"/>
        <w:spacing w:line="240" w:lineRule="auto"/>
        <w:ind w:left="3827"/>
        <w:jc w:val="both"/>
        <w:rPr>
          <w:rFonts w:ascii="Calibri" w:hAnsi="Calibri"/>
          <w:bCs/>
          <w:sz w:val="22"/>
          <w:szCs w:val="22"/>
        </w:rPr>
      </w:pPr>
      <w:r w:rsidRPr="00AE090C">
        <w:rPr>
          <w:rFonts w:ascii="Calibri" w:hAnsi="Calibri"/>
          <w:b/>
          <w:sz w:val="22"/>
          <w:szCs w:val="22"/>
        </w:rPr>
        <w:t>AQUISIÇÃO DE LICENÇAS DE SOFTWARES PARA A UDESC</w:t>
      </w:r>
      <w:r w:rsidR="00A54DA0" w:rsidRPr="00AE090C">
        <w:rPr>
          <w:rFonts w:ascii="Calibri" w:hAnsi="Calibri"/>
          <w:bCs/>
          <w:sz w:val="22"/>
          <w:szCs w:val="22"/>
        </w:rPr>
        <w:t xml:space="preserve"> </w:t>
      </w:r>
      <w:r w:rsidR="00F81BF6" w:rsidRPr="00AE090C">
        <w:rPr>
          <w:rFonts w:ascii="Calibri" w:hAnsi="Calibri"/>
          <w:bCs/>
          <w:sz w:val="22"/>
          <w:szCs w:val="22"/>
        </w:rPr>
        <w:t xml:space="preserve">QUE ENTRE SI CELEBRAM A FUNDAÇÃO UNIVERSIDADE DO ESTADO DE SANTA CATARINA – UDESC E A EMPRESA ............... </w:t>
      </w:r>
    </w:p>
    <w:p w14:paraId="3004E892" w14:textId="77777777" w:rsidR="00F81BF6" w:rsidRPr="00AE090C" w:rsidRDefault="00F81BF6" w:rsidP="00F81BF6">
      <w:pPr>
        <w:jc w:val="both"/>
        <w:rPr>
          <w:rFonts w:ascii="Calibri" w:hAnsi="Calibri"/>
          <w:bCs/>
          <w:sz w:val="22"/>
          <w:szCs w:val="22"/>
        </w:rPr>
      </w:pPr>
    </w:p>
    <w:p w14:paraId="475AE97A" w14:textId="6375A9A1" w:rsidR="00F81BF6" w:rsidRPr="00AE090C" w:rsidRDefault="002E7CB6" w:rsidP="00F81BF6">
      <w:pPr>
        <w:jc w:val="both"/>
        <w:rPr>
          <w:rFonts w:ascii="Calibri" w:hAnsi="Calibri" w:cs="Calibri"/>
          <w:bCs/>
          <w:sz w:val="22"/>
          <w:szCs w:val="22"/>
        </w:rPr>
      </w:pPr>
      <w:r w:rsidRPr="00AE090C">
        <w:rPr>
          <w:rFonts w:ascii="Calibri" w:hAnsi="Calibri" w:cs="Calibri"/>
          <w:bCs/>
          <w:sz w:val="22"/>
          <w:szCs w:val="22"/>
        </w:rPr>
        <w:t>A</w:t>
      </w:r>
      <w:r w:rsidR="00F81BF6" w:rsidRPr="00AE090C">
        <w:rPr>
          <w:rFonts w:ascii="Calibri" w:hAnsi="Calibri" w:cs="Calibri"/>
          <w:bCs/>
          <w:sz w:val="22"/>
          <w:szCs w:val="22"/>
        </w:rPr>
        <w:t xml:space="preserve"> FUNDAÇÃO UNIVERSIDADE DO ESTADO DE SANTA CATARINA - UDESC, com sede na Av. Madre </w:t>
      </w:r>
      <w:proofErr w:type="spellStart"/>
      <w:r w:rsidR="00F81BF6" w:rsidRPr="00AE090C">
        <w:rPr>
          <w:rFonts w:ascii="Calibri" w:hAnsi="Calibri" w:cs="Calibri"/>
          <w:bCs/>
          <w:sz w:val="22"/>
          <w:szCs w:val="22"/>
        </w:rPr>
        <w:t>Benvenuta</w:t>
      </w:r>
      <w:proofErr w:type="spellEnd"/>
      <w:r w:rsidR="00F81BF6" w:rsidRPr="00AE090C">
        <w:rPr>
          <w:rFonts w:ascii="Calibri" w:hAnsi="Calibri" w:cs="Calibri"/>
          <w:bCs/>
          <w:sz w:val="22"/>
          <w:szCs w:val="22"/>
        </w:rPr>
        <w:t xml:space="preserve">, 2007, </w:t>
      </w:r>
      <w:proofErr w:type="spellStart"/>
      <w:r w:rsidR="00F81BF6" w:rsidRPr="00AE090C">
        <w:rPr>
          <w:rFonts w:ascii="Calibri" w:hAnsi="Calibri" w:cs="Calibri"/>
          <w:bCs/>
          <w:sz w:val="22"/>
          <w:szCs w:val="22"/>
        </w:rPr>
        <w:t>Itacorubi</w:t>
      </w:r>
      <w:proofErr w:type="spellEnd"/>
      <w:r w:rsidR="00F81BF6" w:rsidRPr="00AE090C">
        <w:rPr>
          <w:rFonts w:ascii="Calibri" w:hAnsi="Calibri" w:cs="Calibri"/>
          <w:bCs/>
          <w:sz w:val="22"/>
          <w:szCs w:val="22"/>
        </w:rPr>
        <w:t xml:space="preserve">, Florianópolis,/SC – CEP 88035-901, inscrito no CNPJ sob o nº </w:t>
      </w:r>
      <w:r w:rsidR="00F81BF6" w:rsidRPr="00AE090C">
        <w:rPr>
          <w:rFonts w:ascii="Calibri" w:hAnsi="Calibri" w:cs="Calibri"/>
          <w:sz w:val="22"/>
          <w:szCs w:val="22"/>
        </w:rPr>
        <w:t>83.891.283/0001-36</w:t>
      </w:r>
      <w:r w:rsidR="00F81BF6" w:rsidRPr="00AE090C">
        <w:rPr>
          <w:rFonts w:ascii="Calibri" w:hAnsi="Calibri" w:cs="Calibri"/>
          <w:bCs/>
          <w:sz w:val="22"/>
          <w:szCs w:val="22"/>
        </w:rPr>
        <w:t xml:space="preserve">, inscrição estadual isenta, doravante denominada CONTRATANTE, neste ato representado pelo seu titular, </w:t>
      </w:r>
      <w:r w:rsidR="00F81BF6" w:rsidRPr="00AE090C">
        <w:rPr>
          <w:rFonts w:ascii="Calibri" w:hAnsi="Calibri" w:cs="Calibri"/>
          <w:sz w:val="22"/>
          <w:szCs w:val="22"/>
        </w:rPr>
        <w:t>Reitor</w:t>
      </w:r>
      <w:r w:rsidR="00F81BF6" w:rsidRPr="00AE090C">
        <w:rPr>
          <w:rFonts w:asciiTheme="minorHAnsi" w:hAnsiTheme="minorHAnsi" w:cstheme="minorHAnsi"/>
          <w:sz w:val="22"/>
          <w:szCs w:val="22"/>
        </w:rPr>
        <w:t xml:space="preserve"> </w:t>
      </w:r>
      <w:r w:rsidR="00DE56A8" w:rsidRPr="00AE090C">
        <w:rPr>
          <w:rStyle w:val="Forte"/>
          <w:rFonts w:asciiTheme="minorHAnsi" w:hAnsiTheme="minorHAnsi" w:cstheme="minorHAnsi"/>
          <w:b w:val="0"/>
          <w:color w:val="111111"/>
          <w:sz w:val="22"/>
          <w:szCs w:val="22"/>
          <w:bdr w:val="none" w:sz="0" w:space="0" w:color="auto" w:frame="1"/>
          <w:shd w:val="clear" w:color="auto" w:fill="FFFFFF"/>
        </w:rPr>
        <w:t>José</w:t>
      </w:r>
      <w:r w:rsidR="00DE56A8" w:rsidRPr="00AE090C">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AE090C">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AE090C">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AE090C">
        <w:rPr>
          <w:rFonts w:ascii="Calibri" w:hAnsi="Calibri" w:cs="Calibri"/>
          <w:sz w:val="22"/>
          <w:szCs w:val="22"/>
        </w:rPr>
        <w:t xml:space="preserve">, </w:t>
      </w:r>
      <w:r w:rsidR="009065E8" w:rsidRPr="00AE090C">
        <w:rPr>
          <w:rFonts w:ascii="Calibri" w:hAnsi="Calibri" w:cs="Calibri"/>
          <w:sz w:val="22"/>
          <w:szCs w:val="22"/>
        </w:rPr>
        <w:t xml:space="preserve">CI nº </w:t>
      </w:r>
      <w:r w:rsidR="00DE4DDF" w:rsidRPr="00AE090C">
        <w:rPr>
          <w:rFonts w:ascii="Calibri" w:hAnsi="Calibri" w:cs="Calibri"/>
          <w:sz w:val="22"/>
          <w:szCs w:val="22"/>
        </w:rPr>
        <w:t>XXXXXXXX</w:t>
      </w:r>
      <w:r w:rsidR="009065E8" w:rsidRPr="00AE090C">
        <w:rPr>
          <w:rFonts w:ascii="Calibri" w:hAnsi="Calibri" w:cs="Calibri"/>
          <w:sz w:val="22"/>
          <w:szCs w:val="22"/>
        </w:rPr>
        <w:t xml:space="preserve">/SSPSP, CPF </w:t>
      </w:r>
      <w:r w:rsidR="00DE4DDF" w:rsidRPr="00AE090C">
        <w:rPr>
          <w:rFonts w:ascii="Calibri" w:hAnsi="Calibri" w:cs="Calibri"/>
          <w:sz w:val="22"/>
          <w:szCs w:val="22"/>
        </w:rPr>
        <w:t>XXXXXXXXXXX</w:t>
      </w:r>
      <w:r w:rsidR="00F81BF6" w:rsidRPr="00AE090C">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AE090C">
        <w:rPr>
          <w:rFonts w:ascii="Calibri" w:hAnsi="Calibri" w:cs="Calibri"/>
          <w:sz w:val="22"/>
          <w:szCs w:val="22"/>
        </w:rPr>
        <w:t xml:space="preserve">regido pela </w:t>
      </w:r>
      <w:r w:rsidR="00B034D3" w:rsidRPr="00AE090C">
        <w:rPr>
          <w:rFonts w:ascii="Calibri" w:hAnsi="Calibri" w:cs="Calibri"/>
          <w:sz w:val="22"/>
          <w:szCs w:val="22"/>
        </w:rPr>
        <w:t>Lei Federal nº 14.133, de 01 de abril de 2021</w:t>
      </w:r>
      <w:r w:rsidR="00F81BF6" w:rsidRPr="00AE090C">
        <w:rPr>
          <w:rFonts w:ascii="Calibri" w:hAnsi="Calibri" w:cs="Calibri"/>
          <w:sz w:val="22"/>
          <w:szCs w:val="22"/>
        </w:rPr>
        <w:t>, demais normas legais federais e estaduais vigentes</w:t>
      </w:r>
      <w:r w:rsidR="00F81BF6" w:rsidRPr="00AE090C">
        <w:rPr>
          <w:rFonts w:ascii="Calibri" w:hAnsi="Calibri" w:cs="Calibri"/>
          <w:bCs/>
          <w:sz w:val="22"/>
          <w:szCs w:val="22"/>
        </w:rPr>
        <w:t xml:space="preserve"> e pelas seguintes cláusulas e condições:</w:t>
      </w:r>
    </w:p>
    <w:p w14:paraId="05BBCF41" w14:textId="77777777" w:rsidR="00F81BF6" w:rsidRPr="00AE090C" w:rsidRDefault="00F81BF6" w:rsidP="00F81BF6">
      <w:pPr>
        <w:jc w:val="both"/>
        <w:rPr>
          <w:rFonts w:ascii="Calibri" w:hAnsi="Calibri" w:cs="Calibri"/>
          <w:bCs/>
          <w:sz w:val="22"/>
          <w:szCs w:val="22"/>
        </w:rPr>
      </w:pPr>
    </w:p>
    <w:p w14:paraId="110AB39A" w14:textId="77777777" w:rsidR="00F81BF6" w:rsidRPr="00AE090C" w:rsidRDefault="00F81BF6" w:rsidP="00F81BF6">
      <w:pPr>
        <w:pStyle w:val="timesnewroman"/>
        <w:suppressAutoHyphens/>
        <w:spacing w:line="240" w:lineRule="auto"/>
        <w:rPr>
          <w:rFonts w:ascii="Calibri" w:hAnsi="Calibri" w:cs="Calibri"/>
          <w:bCs w:val="0"/>
          <w:lang w:eastAsia="zh-CN"/>
        </w:rPr>
      </w:pPr>
      <w:r w:rsidRPr="00AE090C">
        <w:rPr>
          <w:rFonts w:ascii="Calibri" w:hAnsi="Calibri" w:cs="Calibri"/>
          <w:bCs w:val="0"/>
          <w:lang w:eastAsia="zh-CN"/>
        </w:rPr>
        <w:t>CLÁUSULA PRIMEIRA – Do Objeto e sua Execução</w:t>
      </w:r>
    </w:p>
    <w:p w14:paraId="6298DD41" w14:textId="5FB469DA" w:rsidR="00F81BF6" w:rsidRPr="00AE090C" w:rsidRDefault="00A54DA0" w:rsidP="00F81BF6">
      <w:pPr>
        <w:pStyle w:val="Corpodetexto23"/>
        <w:rPr>
          <w:rFonts w:ascii="Calibri" w:hAnsi="Calibri" w:cs="Calibri"/>
          <w:color w:val="auto"/>
          <w:sz w:val="22"/>
          <w:szCs w:val="22"/>
        </w:rPr>
      </w:pPr>
      <w:r w:rsidRPr="00AE090C">
        <w:rPr>
          <w:rFonts w:ascii="Calibri" w:hAnsi="Calibri" w:cs="Calibri"/>
          <w:color w:val="auto"/>
          <w:sz w:val="22"/>
          <w:szCs w:val="22"/>
        </w:rPr>
        <w:t xml:space="preserve">Constitui objeto do presente a </w:t>
      </w:r>
      <w:r w:rsidR="00AE090C" w:rsidRPr="00AE090C">
        <w:rPr>
          <w:rFonts w:ascii="Calibri" w:hAnsi="Calibri" w:cs="Calibri"/>
          <w:b/>
          <w:bCs/>
          <w:color w:val="auto"/>
          <w:sz w:val="22"/>
          <w:szCs w:val="22"/>
        </w:rPr>
        <w:t>AQUISIÇÃO DE LICENÇAS DE SOFTWARES PARA A UDESC</w:t>
      </w:r>
      <w:r w:rsidR="00F81BF6" w:rsidRPr="00AE090C">
        <w:rPr>
          <w:rFonts w:ascii="Calibri" w:hAnsi="Calibri" w:cs="Calibri"/>
          <w:color w:val="auto"/>
          <w:sz w:val="22"/>
          <w:szCs w:val="22"/>
        </w:rPr>
        <w:t xml:space="preserve">, de acordo com as especificações e condições para execução do objeto, descritos no </w:t>
      </w:r>
      <w:r w:rsidR="00F81BF6" w:rsidRPr="00AE090C">
        <w:rPr>
          <w:rFonts w:ascii="Calibri" w:hAnsi="Calibri" w:cs="Calibri"/>
          <w:b/>
          <w:bCs/>
          <w:color w:val="auto"/>
          <w:sz w:val="22"/>
          <w:szCs w:val="22"/>
        </w:rPr>
        <w:t>Anexo I</w:t>
      </w:r>
      <w:r w:rsidR="00C50B66" w:rsidRPr="00AE090C">
        <w:rPr>
          <w:rFonts w:ascii="Calibri" w:hAnsi="Calibri" w:cs="Calibri"/>
          <w:b/>
          <w:bCs/>
          <w:color w:val="auto"/>
          <w:sz w:val="22"/>
          <w:szCs w:val="22"/>
        </w:rPr>
        <w:t xml:space="preserve"> e II</w:t>
      </w:r>
      <w:r w:rsidR="00F81BF6" w:rsidRPr="00AE090C">
        <w:rPr>
          <w:rFonts w:ascii="Calibri" w:hAnsi="Calibri" w:cs="Calibri"/>
          <w:color w:val="auto"/>
          <w:sz w:val="22"/>
          <w:szCs w:val="22"/>
        </w:rPr>
        <w:t xml:space="preserve"> do Edital d</w:t>
      </w:r>
      <w:r w:rsidR="00C50B66" w:rsidRPr="00AE090C">
        <w:rPr>
          <w:rFonts w:ascii="Calibri" w:hAnsi="Calibri" w:cs="Calibri"/>
          <w:color w:val="auto"/>
          <w:sz w:val="22"/>
          <w:szCs w:val="22"/>
        </w:rPr>
        <w:t>o</w:t>
      </w:r>
      <w:r w:rsidR="00F81BF6" w:rsidRPr="00AE090C">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AE090C">
        <w:rPr>
          <w:rFonts w:ascii="Calibri" w:hAnsi="Calibri" w:cs="Calibri"/>
          <w:b/>
          <w:bCs/>
          <w:sz w:val="22"/>
          <w:szCs w:val="22"/>
        </w:rPr>
        <w:t xml:space="preserve">PARÁGRAFO ÚNICO – </w:t>
      </w:r>
      <w:r w:rsidRPr="00AE090C">
        <w:rPr>
          <w:rFonts w:ascii="Calibri" w:hAnsi="Calibri" w:cs="Calibri"/>
          <w:sz w:val="22"/>
          <w:szCs w:val="22"/>
        </w:rPr>
        <w:t>São partes integrantes do Contrato,</w:t>
      </w:r>
      <w:r w:rsidRPr="009B21AF">
        <w:rPr>
          <w:rFonts w:ascii="Calibri" w:hAnsi="Calibri" w:cs="Calibri"/>
          <w:sz w:val="22"/>
          <w:szCs w:val="22"/>
        </w:rPr>
        <w:t xml:space="preserve">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6E0478F3" w14:textId="77777777" w:rsidR="00AE090C" w:rsidRDefault="00AE090C" w:rsidP="00F971E0">
      <w:pPr>
        <w:jc w:val="both"/>
        <w:rPr>
          <w:rFonts w:ascii="Calibri" w:hAnsi="Calibri" w:cs="Calibri"/>
          <w:b/>
          <w:bCs/>
          <w:sz w:val="22"/>
          <w:szCs w:val="22"/>
        </w:rPr>
      </w:pPr>
    </w:p>
    <w:p w14:paraId="528818AB" w14:textId="274DC828"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AE090C" w:rsidRDefault="00F971E0" w:rsidP="00F971E0">
      <w:pPr>
        <w:jc w:val="both"/>
        <w:rPr>
          <w:rFonts w:ascii="Calibri" w:hAnsi="Calibri"/>
          <w:bCs/>
          <w:sz w:val="22"/>
          <w:szCs w:val="22"/>
        </w:rPr>
      </w:pPr>
      <w:r w:rsidRPr="00AE090C">
        <w:rPr>
          <w:rFonts w:ascii="Calibri" w:hAnsi="Calibri"/>
          <w:b/>
          <w:sz w:val="22"/>
          <w:szCs w:val="22"/>
        </w:rPr>
        <w:t xml:space="preserve">III - </w:t>
      </w:r>
      <w:r w:rsidRPr="00AE090C">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AE090C" w:rsidRDefault="00F971E0" w:rsidP="00F971E0">
      <w:pPr>
        <w:ind w:firstLine="284"/>
        <w:jc w:val="both"/>
        <w:rPr>
          <w:rFonts w:ascii="Calibri" w:hAnsi="Calibri"/>
          <w:bCs/>
          <w:sz w:val="22"/>
          <w:szCs w:val="22"/>
        </w:rPr>
      </w:pPr>
      <w:r w:rsidRPr="00AE090C">
        <w:rPr>
          <w:rFonts w:ascii="Calibri" w:hAnsi="Calibri"/>
          <w:b/>
          <w:sz w:val="22"/>
          <w:szCs w:val="22"/>
        </w:rPr>
        <w:t>III-A</w:t>
      </w:r>
      <w:r w:rsidRPr="00AE090C">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AE090C">
        <w:rPr>
          <w:rFonts w:ascii="Calibri" w:hAnsi="Calibri"/>
          <w:b/>
          <w:sz w:val="22"/>
          <w:szCs w:val="22"/>
        </w:rPr>
        <w:t>III-B</w:t>
      </w:r>
      <w:r w:rsidRPr="00AE090C">
        <w:rPr>
          <w:rFonts w:ascii="Calibri" w:hAnsi="Calibri"/>
          <w:bCs/>
          <w:sz w:val="22"/>
          <w:szCs w:val="22"/>
        </w:rPr>
        <w:t xml:space="preserve"> Será utilizado o acumulado do índice dos últimos 12</w:t>
      </w:r>
      <w:r w:rsidRPr="00B14C12">
        <w:rPr>
          <w:rFonts w:ascii="Calibri" w:hAnsi="Calibri"/>
          <w:bCs/>
          <w:sz w:val="22"/>
          <w:szCs w:val="22"/>
        </w:rPr>
        <w:t xml:space="preserve">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3CA0FAFD" w:rsidR="00F81BF6" w:rsidRDefault="00F81BF6" w:rsidP="00F81BF6">
      <w:pPr>
        <w:jc w:val="both"/>
        <w:rPr>
          <w:rFonts w:ascii="Calibri" w:hAnsi="Calibri" w:cs="Calibri"/>
          <w:sz w:val="22"/>
          <w:szCs w:val="22"/>
        </w:rPr>
      </w:pPr>
      <w:r w:rsidRPr="009B21AF">
        <w:rPr>
          <w:rFonts w:ascii="Calibri" w:hAnsi="Calibri" w:cs="Calibri"/>
          <w:sz w:val="22"/>
          <w:szCs w:val="22"/>
        </w:rPr>
        <w:t>O pagamento do presente Contrato correrá a conta dos recursos consignados no orçamento abaixo:</w:t>
      </w:r>
    </w:p>
    <w:p w14:paraId="06C9875E" w14:textId="7C5AD140" w:rsidR="00AE090C" w:rsidRDefault="00AE090C" w:rsidP="00F81BF6">
      <w:pPr>
        <w:jc w:val="both"/>
        <w:rPr>
          <w:rFonts w:ascii="Calibri" w:hAnsi="Calibri" w:cs="Calibri"/>
          <w:sz w:val="22"/>
          <w:szCs w:val="22"/>
        </w:rPr>
      </w:pPr>
    </w:p>
    <w:p w14:paraId="431A759E" w14:textId="77777777" w:rsidR="00AE090C" w:rsidRPr="009B21AF" w:rsidRDefault="00AE090C" w:rsidP="00F81BF6">
      <w:pPr>
        <w:jc w:val="both"/>
        <w:rPr>
          <w:rFonts w:ascii="Calibri" w:hAnsi="Calibri" w:cs="Calibri"/>
          <w:b/>
          <w:sz w:val="22"/>
          <w:szCs w:val="22"/>
        </w:rPr>
      </w:pP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AE090C"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AE090C" w:rsidRDefault="00F81BF6" w:rsidP="00D439F8">
            <w:pPr>
              <w:snapToGrid w:val="0"/>
              <w:jc w:val="center"/>
              <w:rPr>
                <w:rFonts w:ascii="Calibri" w:hAnsi="Calibri" w:cs="Calibri"/>
                <w:b/>
                <w:bCs/>
                <w:sz w:val="22"/>
                <w:szCs w:val="22"/>
                <w:lang w:val="pt-PT"/>
              </w:rPr>
            </w:pPr>
            <w:r w:rsidRPr="00AE090C">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AE090C" w:rsidRDefault="00F81BF6" w:rsidP="00D439F8">
            <w:pPr>
              <w:snapToGrid w:val="0"/>
              <w:jc w:val="center"/>
              <w:rPr>
                <w:rFonts w:ascii="Calibri" w:hAnsi="Calibri" w:cs="Calibri"/>
                <w:b/>
                <w:bCs/>
                <w:sz w:val="22"/>
                <w:szCs w:val="22"/>
                <w:lang w:val="pt-PT"/>
              </w:rPr>
            </w:pPr>
            <w:r w:rsidRPr="00AE090C">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AE090C" w:rsidRDefault="00F81BF6" w:rsidP="00D439F8">
            <w:pPr>
              <w:snapToGrid w:val="0"/>
              <w:jc w:val="center"/>
              <w:rPr>
                <w:rFonts w:ascii="Calibri" w:hAnsi="Calibri" w:cs="Calibri"/>
                <w:b/>
                <w:bCs/>
                <w:sz w:val="22"/>
                <w:szCs w:val="22"/>
                <w:lang w:val="pt-PT"/>
              </w:rPr>
            </w:pPr>
            <w:r w:rsidRPr="00AE090C">
              <w:rPr>
                <w:rFonts w:ascii="Calibri" w:hAnsi="Calibri" w:cs="Calibri"/>
                <w:b/>
                <w:bCs/>
                <w:sz w:val="22"/>
                <w:szCs w:val="22"/>
                <w:lang w:val="pt-PT"/>
              </w:rPr>
              <w:t>ELEMENTO DE DESPESA</w:t>
            </w:r>
          </w:p>
        </w:tc>
      </w:tr>
      <w:tr w:rsidR="00F81BF6" w:rsidRPr="00AE090C"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6257C0E7" w14:textId="77777777" w:rsidR="00AE090C" w:rsidRPr="00AE090C" w:rsidRDefault="00AE090C" w:rsidP="00AE090C">
            <w:pPr>
              <w:snapToGrid w:val="0"/>
              <w:jc w:val="center"/>
              <w:rPr>
                <w:rFonts w:ascii="Calibri" w:hAnsi="Calibri" w:cs="Calibri"/>
                <w:sz w:val="22"/>
                <w:szCs w:val="22"/>
              </w:rPr>
            </w:pPr>
            <w:r w:rsidRPr="00AE090C">
              <w:rPr>
                <w:rFonts w:ascii="Calibri" w:hAnsi="Calibri" w:cs="Calibri"/>
                <w:sz w:val="22"/>
                <w:szCs w:val="22"/>
              </w:rPr>
              <w:t>3201</w:t>
            </w:r>
          </w:p>
          <w:p w14:paraId="03A324D2" w14:textId="5DBFF2C7" w:rsidR="00AE090C" w:rsidRPr="00AE090C" w:rsidRDefault="00AE090C" w:rsidP="00AE090C">
            <w:pPr>
              <w:snapToGrid w:val="0"/>
              <w:jc w:val="center"/>
              <w:rPr>
                <w:rFonts w:ascii="Calibri" w:hAnsi="Calibri" w:cs="Calibri"/>
                <w:sz w:val="22"/>
                <w:szCs w:val="22"/>
              </w:rPr>
            </w:pPr>
            <w:r w:rsidRPr="00AE090C">
              <w:rPr>
                <w:rFonts w:ascii="Calibri" w:hAnsi="Calibri" w:cs="Calibri"/>
                <w:sz w:val="22"/>
                <w:szCs w:val="22"/>
              </w:rPr>
              <w:t>11038</w:t>
            </w:r>
          </w:p>
        </w:tc>
        <w:tc>
          <w:tcPr>
            <w:tcW w:w="4395" w:type="dxa"/>
            <w:tcBorders>
              <w:left w:val="single" w:sz="8" w:space="0" w:color="000000"/>
              <w:bottom w:val="single" w:sz="8" w:space="0" w:color="000000"/>
            </w:tcBorders>
          </w:tcPr>
          <w:p w14:paraId="24C8314E" w14:textId="7BE4D8A2" w:rsidR="00F81BF6" w:rsidRPr="00AE090C" w:rsidRDefault="00AE090C" w:rsidP="00D439F8">
            <w:pPr>
              <w:snapToGrid w:val="0"/>
              <w:jc w:val="center"/>
              <w:rPr>
                <w:rFonts w:ascii="Calibri" w:hAnsi="Calibri" w:cs="Calibri"/>
                <w:sz w:val="22"/>
                <w:szCs w:val="22"/>
              </w:rPr>
            </w:pPr>
            <w:r w:rsidRPr="00AE090C">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13229193" w14:textId="77777777" w:rsidR="00AE090C" w:rsidRPr="00AE090C" w:rsidRDefault="00AE090C" w:rsidP="00AE090C">
            <w:pPr>
              <w:snapToGrid w:val="0"/>
              <w:jc w:val="center"/>
              <w:rPr>
                <w:rFonts w:ascii="Calibri" w:hAnsi="Calibri" w:cs="Calibri"/>
                <w:sz w:val="22"/>
                <w:szCs w:val="22"/>
              </w:rPr>
            </w:pPr>
            <w:r w:rsidRPr="00AE090C">
              <w:rPr>
                <w:rFonts w:ascii="Calibri" w:hAnsi="Calibri" w:cs="Calibri"/>
                <w:sz w:val="22"/>
                <w:szCs w:val="22"/>
              </w:rPr>
              <w:t>339030</w:t>
            </w:r>
          </w:p>
          <w:p w14:paraId="2F184CD6" w14:textId="30377464" w:rsidR="00F81BF6" w:rsidRPr="00AE090C" w:rsidRDefault="00AE090C" w:rsidP="00AE090C">
            <w:pPr>
              <w:snapToGrid w:val="0"/>
              <w:jc w:val="center"/>
              <w:rPr>
                <w:rFonts w:ascii="Calibri" w:hAnsi="Calibri" w:cs="Calibri"/>
                <w:sz w:val="22"/>
                <w:szCs w:val="22"/>
              </w:rPr>
            </w:pPr>
            <w:r w:rsidRPr="00AE090C">
              <w:rPr>
                <w:rFonts w:ascii="Calibri" w:hAnsi="Calibri" w:cs="Calibri"/>
                <w:sz w:val="22"/>
                <w:szCs w:val="22"/>
              </w:rPr>
              <w:t>449030</w:t>
            </w:r>
          </w:p>
        </w:tc>
      </w:tr>
    </w:tbl>
    <w:p w14:paraId="41EB234B" w14:textId="77777777" w:rsidR="00F81BF6" w:rsidRPr="00AE090C" w:rsidRDefault="00F81BF6" w:rsidP="00F81BF6">
      <w:pPr>
        <w:jc w:val="both"/>
        <w:rPr>
          <w:rFonts w:ascii="Calibri" w:hAnsi="Calibri" w:cs="Calibri"/>
          <w:b/>
          <w:sz w:val="22"/>
          <w:szCs w:val="22"/>
        </w:rPr>
      </w:pPr>
      <w:r w:rsidRPr="00AE090C">
        <w:rPr>
          <w:rFonts w:ascii="Calibri" w:hAnsi="Calibri" w:cs="Calibri"/>
          <w:b/>
          <w:sz w:val="22"/>
          <w:szCs w:val="22"/>
        </w:rPr>
        <w:t>CLÁUSULA QUARTA – Do Prazo de Vigência do Contrato</w:t>
      </w:r>
    </w:p>
    <w:p w14:paraId="0F4AC476" w14:textId="65892978" w:rsidR="00562F8F" w:rsidRPr="00AE090C" w:rsidRDefault="00F81BF6" w:rsidP="00562F8F">
      <w:pPr>
        <w:ind w:firstLine="142"/>
        <w:jc w:val="both"/>
        <w:rPr>
          <w:rFonts w:ascii="Calibri" w:hAnsi="Calibri"/>
        </w:rPr>
      </w:pPr>
      <w:r w:rsidRPr="00AE090C">
        <w:rPr>
          <w:rFonts w:ascii="Calibri" w:hAnsi="Calibri" w:cs="Calibri"/>
          <w:b/>
          <w:bCs/>
          <w:szCs w:val="22"/>
        </w:rPr>
        <w:t>I -</w:t>
      </w:r>
      <w:r w:rsidRPr="00AE090C">
        <w:rPr>
          <w:rFonts w:ascii="Calibri" w:hAnsi="Calibri" w:cs="Calibri"/>
          <w:bCs/>
          <w:szCs w:val="22"/>
        </w:rPr>
        <w:t xml:space="preserve"> O prazo de vigência deste instrumento tem </w:t>
      </w:r>
      <w:r w:rsidR="00562F8F" w:rsidRPr="00AE090C">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AE090C" w:rsidRPr="00AE090C">
            <w:rPr>
              <w:rFonts w:asciiTheme="minorHAnsi" w:hAnsiTheme="minorHAnsi" w:cstheme="minorHAnsi"/>
            </w:rPr>
            <w:t>na data de sua assinatura até o encerramento dos créditos orçamentários do ano de sua emissão.</w:t>
          </w:r>
        </w:sdtContent>
      </w:sdt>
    </w:p>
    <w:p w14:paraId="7FB27C83" w14:textId="425F9332" w:rsidR="00F81BF6" w:rsidRPr="00AE090C" w:rsidRDefault="00F81BF6" w:rsidP="00562F8F">
      <w:pPr>
        <w:ind w:firstLine="142"/>
        <w:jc w:val="both"/>
        <w:rPr>
          <w:rFonts w:ascii="Calibri" w:hAnsi="Calibri" w:cs="Calibri"/>
          <w:b/>
          <w:sz w:val="22"/>
          <w:szCs w:val="22"/>
        </w:rPr>
      </w:pPr>
    </w:p>
    <w:p w14:paraId="7D5FA4A6" w14:textId="77777777" w:rsidR="00F81BF6" w:rsidRPr="00AE090C" w:rsidRDefault="00F81BF6" w:rsidP="00F81BF6">
      <w:pPr>
        <w:jc w:val="both"/>
        <w:rPr>
          <w:rFonts w:ascii="Calibri" w:hAnsi="Calibri" w:cs="Calibri"/>
          <w:b/>
          <w:sz w:val="22"/>
          <w:szCs w:val="22"/>
        </w:rPr>
      </w:pPr>
      <w:r w:rsidRPr="00AE090C">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7" w:name="_Hlk92890956"/>
      <w:bookmarkStart w:id="8" w:name="_Hlk38559687"/>
      <w:r w:rsidRPr="00AE090C">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w:t>
      </w:r>
      <w:r w:rsidRPr="00787F42">
        <w:rPr>
          <w:rFonts w:ascii="Calibri" w:hAnsi="Calibri" w:cs="Calibri"/>
          <w:bCs/>
          <w:color w:val="000000"/>
          <w:sz w:val="22"/>
          <w:szCs w:val="22"/>
        </w:rPr>
        <w:t xml:space="preserv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AE090C" w:rsidRDefault="00F81BF6" w:rsidP="00F81BF6">
      <w:pPr>
        <w:jc w:val="both"/>
        <w:rPr>
          <w:rFonts w:ascii="Calibri" w:hAnsi="Calibri" w:cs="Calibri"/>
          <w:b/>
          <w:bCs/>
          <w:sz w:val="22"/>
          <w:szCs w:val="22"/>
        </w:rPr>
      </w:pPr>
      <w:r w:rsidRPr="00AE090C">
        <w:rPr>
          <w:rFonts w:ascii="Calibri" w:hAnsi="Calibri" w:cs="Calibri"/>
          <w:b/>
          <w:bCs/>
          <w:sz w:val="22"/>
          <w:szCs w:val="22"/>
        </w:rPr>
        <w:t xml:space="preserve">CLÁUSULA </w:t>
      </w:r>
      <w:r w:rsidR="00C50B66" w:rsidRPr="00AE090C">
        <w:rPr>
          <w:rFonts w:ascii="Calibri" w:hAnsi="Calibri" w:cs="Calibri"/>
          <w:b/>
          <w:bCs/>
          <w:sz w:val="22"/>
          <w:szCs w:val="22"/>
        </w:rPr>
        <w:t>NONA</w:t>
      </w:r>
      <w:r w:rsidR="00D00E77" w:rsidRPr="00AE090C">
        <w:rPr>
          <w:rFonts w:ascii="Calibri" w:hAnsi="Calibri" w:cs="Calibri"/>
          <w:b/>
          <w:bCs/>
          <w:sz w:val="22"/>
          <w:szCs w:val="22"/>
        </w:rPr>
        <w:t xml:space="preserve"> </w:t>
      </w:r>
      <w:r w:rsidRPr="00AE090C">
        <w:rPr>
          <w:rFonts w:ascii="Calibri" w:hAnsi="Calibri" w:cs="Calibri"/>
          <w:b/>
          <w:bCs/>
          <w:sz w:val="22"/>
          <w:szCs w:val="22"/>
        </w:rPr>
        <w:t xml:space="preserve">– </w:t>
      </w:r>
      <w:r w:rsidR="00297CF6" w:rsidRPr="00AE090C">
        <w:rPr>
          <w:rFonts w:ascii="Calibri" w:hAnsi="Calibri" w:cs="Calibri"/>
          <w:b/>
          <w:bCs/>
          <w:sz w:val="22"/>
          <w:szCs w:val="22"/>
        </w:rPr>
        <w:t>DO FORO</w:t>
      </w:r>
    </w:p>
    <w:p w14:paraId="0F1E22D9" w14:textId="77777777" w:rsidR="00F81BF6" w:rsidRPr="00AE090C" w:rsidRDefault="00F81BF6" w:rsidP="00F81BF6">
      <w:pPr>
        <w:pStyle w:val="WW-Corpodetexto2"/>
        <w:autoSpaceDE/>
        <w:rPr>
          <w:rFonts w:ascii="Calibri" w:hAnsi="Calibri" w:cs="Calibri"/>
          <w:bCs/>
          <w:sz w:val="22"/>
          <w:szCs w:val="22"/>
        </w:rPr>
      </w:pPr>
      <w:r w:rsidRPr="00AE090C">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AE090C" w:rsidRDefault="00F81BF6" w:rsidP="00F81BF6">
      <w:pPr>
        <w:jc w:val="both"/>
        <w:rPr>
          <w:rFonts w:ascii="Calibri" w:hAnsi="Calibri" w:cs="Calibri"/>
          <w:bCs/>
          <w:sz w:val="22"/>
          <w:szCs w:val="22"/>
        </w:rPr>
      </w:pPr>
    </w:p>
    <w:p w14:paraId="2CA9F199" w14:textId="77777777" w:rsidR="00F81BF6" w:rsidRPr="00AE090C" w:rsidRDefault="00F81BF6" w:rsidP="00F81BF6">
      <w:pPr>
        <w:jc w:val="both"/>
        <w:rPr>
          <w:rFonts w:ascii="Calibri" w:hAnsi="Calibri" w:cs="Calibri"/>
          <w:bCs/>
          <w:sz w:val="22"/>
          <w:szCs w:val="22"/>
        </w:rPr>
      </w:pPr>
      <w:r w:rsidRPr="00AE090C">
        <w:rPr>
          <w:rFonts w:ascii="Calibri" w:hAnsi="Calibri" w:cs="Calibri"/>
          <w:bCs/>
          <w:sz w:val="22"/>
          <w:szCs w:val="22"/>
        </w:rPr>
        <w:t xml:space="preserve">E, por assim estarem justas e contratadas, as partes assinam o presente Termo </w:t>
      </w:r>
      <w:r w:rsidR="00AE110C" w:rsidRPr="00AE090C">
        <w:rPr>
          <w:rFonts w:ascii="Calibri" w:hAnsi="Calibri" w:cs="Calibri"/>
          <w:bCs/>
          <w:sz w:val="22"/>
          <w:szCs w:val="22"/>
        </w:rPr>
        <w:t>D</w:t>
      </w:r>
      <w:r w:rsidR="00C1105C" w:rsidRPr="00AE090C">
        <w:rPr>
          <w:rFonts w:ascii="Calibri" w:hAnsi="Calibri" w:cs="Calibri"/>
          <w:bCs/>
          <w:sz w:val="22"/>
          <w:szCs w:val="22"/>
        </w:rPr>
        <w:t>igitalmente</w:t>
      </w:r>
      <w:r w:rsidRPr="00AE090C">
        <w:rPr>
          <w:rFonts w:ascii="Calibri" w:hAnsi="Calibri" w:cs="Calibri"/>
          <w:bCs/>
          <w:sz w:val="22"/>
          <w:szCs w:val="22"/>
        </w:rPr>
        <w:t>.</w:t>
      </w:r>
    </w:p>
    <w:p w14:paraId="0EA63B40" w14:textId="77777777" w:rsidR="00F81BF6" w:rsidRPr="00AE090C" w:rsidRDefault="00F81BF6" w:rsidP="00F81BF6">
      <w:pPr>
        <w:jc w:val="both"/>
        <w:rPr>
          <w:rFonts w:ascii="Calibri" w:eastAsia="Arial" w:hAnsi="Calibri" w:cs="Calibri"/>
          <w:bCs/>
          <w:sz w:val="22"/>
          <w:szCs w:val="22"/>
        </w:rPr>
      </w:pPr>
      <w:r w:rsidRPr="00AE090C">
        <w:rPr>
          <w:rFonts w:ascii="Calibri" w:eastAsia="Arial" w:hAnsi="Calibri" w:cs="Calibri"/>
          <w:bCs/>
          <w:sz w:val="22"/>
          <w:szCs w:val="22"/>
        </w:rPr>
        <w:t xml:space="preserve">                                      </w:t>
      </w:r>
    </w:p>
    <w:p w14:paraId="1A3BB05D" w14:textId="0711EDFB" w:rsidR="00F81BF6" w:rsidRPr="009B21AF" w:rsidRDefault="009E1AD9"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AE090C">
            <w:rPr>
              <w:rFonts w:asciiTheme="minorHAnsi" w:hAnsiTheme="minorHAnsi" w:cstheme="minorHAnsi"/>
              <w:b/>
            </w:rPr>
            <w:t>Florianópolis/SC</w:t>
          </w:r>
        </w:sdtContent>
      </w:sdt>
      <w:r w:rsidR="00DC6BAC" w:rsidRPr="00AE090C">
        <w:rPr>
          <w:rFonts w:ascii="Calibri" w:hAnsi="Calibri" w:cs="Calibri"/>
          <w:bCs/>
          <w:sz w:val="22"/>
          <w:szCs w:val="22"/>
        </w:rPr>
        <w:t>, conforme datas das assinaturas digitais</w:t>
      </w:r>
      <w:r w:rsidR="00F81BF6" w:rsidRPr="00AE090C">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bookmarkStart w:id="9" w:name="Anexo_VII"/>
    </w:p>
    <w:p w14:paraId="4A169FA6" w14:textId="42984B08" w:rsidR="00F803EB" w:rsidRPr="00E90298" w:rsidRDefault="00F803EB" w:rsidP="00AE090C">
      <w:pPr>
        <w:suppressAutoHyphens w:val="0"/>
        <w:jc w:val="center"/>
        <w:rPr>
          <w:rFonts w:ascii="Calibri" w:hAnsi="Calibri" w:cs="Arial"/>
          <w:bCs/>
          <w:sz w:val="10"/>
          <w:szCs w:val="10"/>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bookmarkEnd w:id="9"/>
    </w:p>
    <w:p w14:paraId="60F7720D" w14:textId="210BAD21" w:rsidR="00F803EB" w:rsidRPr="00AE090C" w:rsidRDefault="00F803EB" w:rsidP="00F803EB">
      <w:pPr>
        <w:pStyle w:val="Ttulo8"/>
        <w:numPr>
          <w:ilvl w:val="0"/>
          <w:numId w:val="0"/>
        </w:numPr>
        <w:rPr>
          <w:rFonts w:ascii="Calibri" w:hAnsi="Calibri" w:cs="Arial"/>
          <w:bCs w:val="0"/>
          <w:szCs w:val="22"/>
        </w:rPr>
      </w:pPr>
      <w:r w:rsidRPr="00AE090C">
        <w:rPr>
          <w:rFonts w:ascii="Calibri" w:hAnsi="Calibri" w:cs="Arial"/>
          <w:bCs w:val="0"/>
          <w:szCs w:val="22"/>
        </w:rPr>
        <w:t xml:space="preserve">PREGÃO ELETRÔNICO nº </w:t>
      </w:r>
      <w:r w:rsidR="00AE090C" w:rsidRPr="00AE090C">
        <w:rPr>
          <w:rFonts w:ascii="Calibri" w:hAnsi="Calibri" w:cs="Arial"/>
          <w:bCs w:val="0"/>
          <w:szCs w:val="22"/>
        </w:rPr>
        <w:t>1223</w:t>
      </w:r>
      <w:r w:rsidR="00F2392A" w:rsidRPr="00AE090C">
        <w:rPr>
          <w:rFonts w:ascii="Calibri" w:hAnsi="Calibri" w:cs="Arial"/>
          <w:bCs w:val="0"/>
          <w:szCs w:val="22"/>
        </w:rPr>
        <w:t>/20</w:t>
      </w:r>
      <w:r w:rsidR="00095A81" w:rsidRPr="00AE090C">
        <w:rPr>
          <w:rFonts w:ascii="Calibri" w:hAnsi="Calibri" w:cs="Arial"/>
          <w:bCs w:val="0"/>
          <w:szCs w:val="22"/>
        </w:rPr>
        <w:t>2</w:t>
      </w:r>
      <w:r w:rsidR="00170C9D" w:rsidRPr="00AE090C">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AE090C"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AE090C"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AE090C" w:rsidRDefault="00F803EB" w:rsidP="00FA48CA">
            <w:pPr>
              <w:ind w:left="-2213"/>
              <w:jc w:val="center"/>
              <w:rPr>
                <w:rFonts w:ascii="Calibri" w:hAnsi="Calibri" w:cs="Arial"/>
                <w:bCs/>
                <w:sz w:val="22"/>
                <w:szCs w:val="22"/>
              </w:rPr>
            </w:pPr>
            <w:r w:rsidRPr="00AE090C">
              <w:rPr>
                <w:rFonts w:ascii="Calibri" w:hAnsi="Calibri" w:cs="Arial"/>
                <w:bCs/>
                <w:sz w:val="22"/>
                <w:szCs w:val="22"/>
              </w:rPr>
              <w:t>MODELO DE AUTORIZAÇÃO DE FORNECIMENTO</w:t>
            </w:r>
            <w:r w:rsidR="00BB2DC6" w:rsidRPr="00AE090C">
              <w:rPr>
                <w:rFonts w:ascii="Calibri" w:hAnsi="Calibri" w:cs="Arial"/>
                <w:bCs/>
                <w:sz w:val="22"/>
                <w:szCs w:val="22"/>
              </w:rPr>
              <w:t>/ORDEM DE SERVIÇO</w:t>
            </w:r>
          </w:p>
          <w:p w14:paraId="0E283751" w14:textId="77777777" w:rsidR="00F803EB" w:rsidRPr="00AE090C" w:rsidRDefault="00F803EB" w:rsidP="00FA48CA">
            <w:pPr>
              <w:spacing w:line="120" w:lineRule="auto"/>
              <w:rPr>
                <w:rFonts w:ascii="Calibri" w:eastAsia="Arial Unicode MS" w:hAnsi="Calibri" w:cs="Arial"/>
                <w:b/>
                <w:sz w:val="22"/>
                <w:szCs w:val="22"/>
              </w:rPr>
            </w:pPr>
          </w:p>
        </w:tc>
      </w:tr>
    </w:tbl>
    <w:p w14:paraId="7B694E1A" w14:textId="1EEB15E9" w:rsidR="00F803EB" w:rsidRPr="00AE090C" w:rsidRDefault="00F803EB" w:rsidP="00F803EB">
      <w:pPr>
        <w:rPr>
          <w:rFonts w:ascii="Calibri" w:hAnsi="Calibri" w:cs="Arial"/>
          <w:sz w:val="20"/>
          <w:szCs w:val="20"/>
        </w:rPr>
      </w:pPr>
      <w:r w:rsidRPr="00AE090C">
        <w:rPr>
          <w:rFonts w:ascii="Calibri" w:hAnsi="Calibri" w:cs="Arial"/>
          <w:sz w:val="20"/>
          <w:szCs w:val="20"/>
        </w:rPr>
        <w:t xml:space="preserve">Autorização de fornecimento vinculada ao Edital de Pregão Eletrônico nº </w:t>
      </w:r>
      <w:r w:rsidR="00C50B66" w:rsidRPr="00AE090C">
        <w:rPr>
          <w:rFonts w:ascii="Calibri" w:hAnsi="Calibri" w:cs="Arial"/>
          <w:sz w:val="20"/>
          <w:szCs w:val="20"/>
        </w:rPr>
        <w:t>_____</w:t>
      </w:r>
      <w:r w:rsidR="00F2392A" w:rsidRPr="00AE090C">
        <w:rPr>
          <w:rFonts w:ascii="Calibri" w:hAnsi="Calibri" w:cs="Arial"/>
          <w:sz w:val="20"/>
          <w:szCs w:val="20"/>
        </w:rPr>
        <w:t>/20</w:t>
      </w:r>
      <w:r w:rsidR="00095A81" w:rsidRPr="00AE090C">
        <w:rPr>
          <w:rFonts w:ascii="Calibri" w:hAnsi="Calibri" w:cs="Arial"/>
          <w:sz w:val="20"/>
          <w:szCs w:val="20"/>
        </w:rPr>
        <w:t>2</w:t>
      </w:r>
      <w:r w:rsidR="00A414C7" w:rsidRPr="00AE090C">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AE090C">
        <w:rPr>
          <w:rFonts w:ascii="Calibri" w:hAnsi="Calibri" w:cs="Arial"/>
          <w:sz w:val="20"/>
          <w:szCs w:val="20"/>
        </w:rPr>
        <w:t xml:space="preserve">Autorização de fornecimento / </w:t>
      </w:r>
      <w:r w:rsidRPr="00AE090C">
        <w:rPr>
          <w:rFonts w:ascii="Calibri" w:hAnsi="Calibri"/>
          <w:sz w:val="20"/>
          <w:szCs w:val="20"/>
        </w:rPr>
        <w:t>Ordem de Serviço nº ______/20</w:t>
      </w:r>
      <w:r w:rsidR="00095A81" w:rsidRPr="00AE090C">
        <w:rPr>
          <w:rFonts w:ascii="Calibri" w:hAnsi="Calibri"/>
          <w:sz w:val="20"/>
          <w:szCs w:val="20"/>
        </w:rPr>
        <w:t>2</w:t>
      </w:r>
      <w:r w:rsidR="00A414C7" w:rsidRPr="00AE090C">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659D8060" w:rsidR="007A6B3A" w:rsidRPr="00AE090C" w:rsidRDefault="00483AF3" w:rsidP="00BB2DC6">
      <w:pPr>
        <w:pStyle w:val="Ttulo8"/>
        <w:rPr>
          <w:rFonts w:ascii="Calibri" w:hAnsi="Calibri"/>
          <w:szCs w:val="22"/>
          <w:lang w:val="pt-PT"/>
        </w:rPr>
      </w:pPr>
      <w:r w:rsidRPr="00AE090C">
        <w:rPr>
          <w:rFonts w:ascii="Calibri" w:hAnsi="Calibri"/>
          <w:b w:val="0"/>
          <w:szCs w:val="22"/>
          <w:lang w:val="pt-PT"/>
        </w:rPr>
        <w:t xml:space="preserve">PREGÃO ELETRÔNICO Nº </w:t>
      </w:r>
      <w:r w:rsidR="00AE090C" w:rsidRPr="00AE090C">
        <w:rPr>
          <w:rFonts w:ascii="Calibri" w:hAnsi="Calibri"/>
          <w:b w:val="0"/>
          <w:szCs w:val="22"/>
          <w:lang w:val="pt-PT"/>
        </w:rPr>
        <w:t>1223</w:t>
      </w:r>
      <w:r w:rsidR="00F2392A" w:rsidRPr="00AE090C">
        <w:rPr>
          <w:rFonts w:ascii="Calibri" w:hAnsi="Calibri"/>
          <w:b w:val="0"/>
          <w:szCs w:val="22"/>
          <w:lang w:val="pt-PT"/>
        </w:rPr>
        <w:t>/20</w:t>
      </w:r>
      <w:r w:rsidR="00095A81" w:rsidRPr="00AE090C">
        <w:rPr>
          <w:rFonts w:ascii="Calibri" w:hAnsi="Calibri"/>
          <w:b w:val="0"/>
          <w:szCs w:val="22"/>
          <w:lang w:val="pt-PT"/>
        </w:rPr>
        <w:t>2</w:t>
      </w:r>
      <w:r w:rsidR="00170C9D" w:rsidRPr="00AE090C">
        <w:rPr>
          <w:rFonts w:ascii="Calibri" w:hAnsi="Calibri"/>
          <w:b w:val="0"/>
          <w:szCs w:val="22"/>
          <w:lang w:val="pt-PT"/>
        </w:rPr>
        <w:t>4</w:t>
      </w:r>
    </w:p>
    <w:p w14:paraId="3A057C9A" w14:textId="77777777" w:rsidR="007A6B3A" w:rsidRPr="00AE090C"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AE090C">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3B5A3B" w:rsidRDefault="003B5A3B">
      <w:r>
        <w:separator/>
      </w:r>
    </w:p>
  </w:endnote>
  <w:endnote w:type="continuationSeparator" w:id="0">
    <w:p w14:paraId="7E2AAA9C" w14:textId="77777777" w:rsidR="003B5A3B" w:rsidRDefault="003B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2950F19F" w:rsidR="003B5A3B" w:rsidRDefault="003B5A3B" w:rsidP="00352F71">
    <w:pPr>
      <w:pStyle w:val="Rodap"/>
      <w:tabs>
        <w:tab w:val="clear" w:pos="4419"/>
        <w:tab w:val="center" w:pos="0"/>
      </w:tabs>
      <w:rPr>
        <w:color w:val="0000FF"/>
        <w:sz w:val="14"/>
      </w:rPr>
    </w:pPr>
    <w:r w:rsidRPr="005517A7">
      <w:rPr>
        <w:sz w:val="14"/>
      </w:rPr>
      <w:t xml:space="preserve">PE </w:t>
    </w:r>
    <w:r w:rsidR="005517A7" w:rsidRPr="005517A7">
      <w:rPr>
        <w:sz w:val="14"/>
      </w:rPr>
      <w:t>1223</w:t>
    </w:r>
    <w:r w:rsidR="006F0DFF" w:rsidRPr="005517A7">
      <w:rPr>
        <w:sz w:val="14"/>
      </w:rPr>
      <w:t>/</w:t>
    </w:r>
    <w:r w:rsidRPr="005517A7">
      <w:rPr>
        <w:sz w:val="14"/>
      </w:rPr>
      <w:t xml:space="preserve">2024                                                                                                                                                                                                                                           Página </w:t>
    </w:r>
    <w:r w:rsidRPr="005517A7">
      <w:rPr>
        <w:sz w:val="14"/>
      </w:rPr>
      <w:fldChar w:fldCharType="begin"/>
    </w:r>
    <w:r w:rsidRPr="005517A7">
      <w:rPr>
        <w:sz w:val="14"/>
      </w:rPr>
      <w:instrText xml:space="preserve"> PAGE </w:instrText>
    </w:r>
    <w:r w:rsidRPr="005517A7">
      <w:rPr>
        <w:sz w:val="14"/>
      </w:rPr>
      <w:fldChar w:fldCharType="separate"/>
    </w:r>
    <w:r w:rsidRPr="005517A7">
      <w:rPr>
        <w:noProof/>
        <w:sz w:val="14"/>
      </w:rPr>
      <w:t>16</w:t>
    </w:r>
    <w:r w:rsidRPr="005517A7">
      <w:rPr>
        <w:sz w:val="14"/>
      </w:rPr>
      <w:fldChar w:fldCharType="end"/>
    </w:r>
    <w:r w:rsidRPr="005517A7">
      <w:rPr>
        <w:sz w:val="14"/>
      </w:rPr>
      <w:t xml:space="preserve"> de </w:t>
    </w:r>
    <w:r w:rsidRPr="005517A7">
      <w:rPr>
        <w:sz w:val="14"/>
      </w:rPr>
      <w:fldChar w:fldCharType="begin"/>
    </w:r>
    <w:r w:rsidRPr="005517A7">
      <w:rPr>
        <w:sz w:val="14"/>
      </w:rPr>
      <w:instrText xml:space="preserve"> NUMPAGES \*Arabic </w:instrText>
    </w:r>
    <w:r w:rsidRPr="005517A7">
      <w:rPr>
        <w:sz w:val="14"/>
      </w:rPr>
      <w:fldChar w:fldCharType="separate"/>
    </w:r>
    <w:r w:rsidRPr="005517A7">
      <w:rPr>
        <w:noProof/>
        <w:sz w:val="14"/>
      </w:rPr>
      <w:t>18</w:t>
    </w:r>
    <w:r w:rsidRPr="005517A7">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3B5A3B" w:rsidRPr="00562F8F" w:rsidRDefault="003B5A3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3B5A3B" w:rsidRDefault="003B5A3B">
      <w:r>
        <w:separator/>
      </w:r>
    </w:p>
  </w:footnote>
  <w:footnote w:type="continuationSeparator" w:id="0">
    <w:p w14:paraId="18331152" w14:textId="77777777" w:rsidR="003B5A3B" w:rsidRDefault="003B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4" name="Imagem 4"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728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17A7"/>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6F39"/>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090C"/>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074A9"/>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6DBC"/>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F14F9"/>
    <w:rsid w:val="006738B0"/>
    <w:rsid w:val="00695DD5"/>
    <w:rsid w:val="006D7639"/>
    <w:rsid w:val="009A05A2"/>
    <w:rsid w:val="009F208F"/>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E67A2-DD6F-4B9C-B90D-7EE901B69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23</Pages>
  <Words>10975</Words>
  <Characters>59269</Characters>
  <Application>Microsoft Office Word</Application>
  <DocSecurity>0</DocSecurity>
  <Lines>493</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70104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RACHEL CARDOSO PILATI</cp:lastModifiedBy>
  <cp:revision>73</cp:revision>
  <cp:lastPrinted>2024-09-18T17:41:00Z</cp:lastPrinted>
  <dcterms:created xsi:type="dcterms:W3CDTF">2020-05-14T18:48:00Z</dcterms:created>
  <dcterms:modified xsi:type="dcterms:W3CDTF">2024-09-18T17:41:00Z</dcterms:modified>
</cp:coreProperties>
</file>